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5439AC5" w14:textId="77777777" w:rsidR="00A40772" w:rsidRDefault="00C42546" w:rsidP="007423D3">
      <w:pPr>
        <w:pStyle w:val="SubTitle2"/>
        <w:spacing w:after="0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>REPUBLIKA HRVATSKA</w:t>
      </w:r>
    </w:p>
    <w:p w14:paraId="5D954078" w14:textId="77777777" w:rsidR="00C42546" w:rsidRDefault="00C42546" w:rsidP="007423D3">
      <w:pPr>
        <w:pStyle w:val="SubTitle2"/>
        <w:spacing w:after="0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>ZAGREBAČKA ŽUPANIJA</w:t>
      </w:r>
    </w:p>
    <w:p w14:paraId="41D731AE" w14:textId="77777777" w:rsidR="00C42546" w:rsidRDefault="00C42546" w:rsidP="007423D3">
      <w:pPr>
        <w:pStyle w:val="SubTitle2"/>
        <w:spacing w:after="0"/>
        <w:jc w:val="both"/>
        <w:rPr>
          <w:sz w:val="24"/>
          <w:szCs w:val="24"/>
          <w:lang w:val="hr-HR"/>
        </w:rPr>
      </w:pPr>
      <w:r w:rsidRPr="007423D3">
        <w:rPr>
          <w:sz w:val="24"/>
          <w:szCs w:val="24"/>
          <w:lang w:val="hr-HR"/>
        </w:rPr>
        <w:t>OPĆINA BISTRA</w:t>
      </w:r>
    </w:p>
    <w:p w14:paraId="7799C43D" w14:textId="77777777" w:rsidR="007423D3" w:rsidRPr="007423D3" w:rsidRDefault="007423D3" w:rsidP="007423D3">
      <w:pPr>
        <w:pStyle w:val="SubTitle2"/>
        <w:spacing w:after="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Općinski načelnik</w:t>
      </w:r>
    </w:p>
    <w:p w14:paraId="610A44CE" w14:textId="77777777" w:rsidR="00A40772" w:rsidRDefault="00A40772" w:rsidP="00830876">
      <w:pPr>
        <w:pStyle w:val="SubTitle2"/>
        <w:jc w:val="both"/>
        <w:rPr>
          <w:b w:val="0"/>
          <w:sz w:val="24"/>
          <w:szCs w:val="24"/>
          <w:lang w:val="hr-HR"/>
        </w:rPr>
      </w:pPr>
    </w:p>
    <w:p w14:paraId="61FE7B5C" w14:textId="4CD0811B" w:rsidR="00830876" w:rsidRDefault="007423D3" w:rsidP="007423D3">
      <w:pPr>
        <w:pStyle w:val="SubTitle2"/>
        <w:spacing w:after="0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>KLASA:</w:t>
      </w:r>
      <w:r w:rsidR="00827B77">
        <w:rPr>
          <w:b w:val="0"/>
          <w:sz w:val="24"/>
          <w:szCs w:val="24"/>
          <w:lang w:val="hr-HR"/>
        </w:rPr>
        <w:t xml:space="preserve"> </w:t>
      </w:r>
      <w:r w:rsidR="00700D56">
        <w:rPr>
          <w:b w:val="0"/>
          <w:sz w:val="24"/>
          <w:szCs w:val="24"/>
          <w:lang w:val="hr-HR"/>
        </w:rPr>
        <w:t>230</w:t>
      </w:r>
      <w:r w:rsidR="00827B77">
        <w:rPr>
          <w:b w:val="0"/>
          <w:sz w:val="24"/>
          <w:szCs w:val="24"/>
          <w:lang w:val="hr-HR"/>
        </w:rPr>
        <w:t>-01/</w:t>
      </w:r>
      <w:r w:rsidR="00700D56">
        <w:rPr>
          <w:b w:val="0"/>
          <w:sz w:val="24"/>
          <w:szCs w:val="24"/>
          <w:lang w:val="hr-HR"/>
        </w:rPr>
        <w:t>2</w:t>
      </w:r>
      <w:r w:rsidR="00101D59">
        <w:rPr>
          <w:b w:val="0"/>
          <w:sz w:val="24"/>
          <w:szCs w:val="24"/>
          <w:lang w:val="hr-HR"/>
        </w:rPr>
        <w:t>6</w:t>
      </w:r>
      <w:r w:rsidR="00827B77">
        <w:rPr>
          <w:b w:val="0"/>
          <w:sz w:val="24"/>
          <w:szCs w:val="24"/>
          <w:lang w:val="hr-HR"/>
        </w:rPr>
        <w:t>-01/</w:t>
      </w:r>
      <w:r w:rsidR="00551753">
        <w:rPr>
          <w:b w:val="0"/>
          <w:sz w:val="24"/>
          <w:szCs w:val="24"/>
          <w:lang w:val="hr-HR"/>
        </w:rPr>
        <w:t>0</w:t>
      </w:r>
      <w:r w:rsidR="00B82F89">
        <w:rPr>
          <w:b w:val="0"/>
          <w:sz w:val="24"/>
          <w:szCs w:val="24"/>
          <w:lang w:val="hr-HR"/>
        </w:rPr>
        <w:t>1</w:t>
      </w:r>
    </w:p>
    <w:p w14:paraId="7ACF612B" w14:textId="7252B3CA" w:rsidR="007423D3" w:rsidRDefault="007423D3" w:rsidP="007423D3">
      <w:pPr>
        <w:pStyle w:val="SubTitle2"/>
        <w:spacing w:after="0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>URBROJ:</w:t>
      </w:r>
      <w:r w:rsidR="00827B77">
        <w:rPr>
          <w:b w:val="0"/>
          <w:sz w:val="24"/>
          <w:szCs w:val="24"/>
          <w:lang w:val="hr-HR"/>
        </w:rPr>
        <w:t xml:space="preserve"> 238</w:t>
      </w:r>
      <w:r w:rsidR="00551753">
        <w:rPr>
          <w:b w:val="0"/>
          <w:sz w:val="24"/>
          <w:szCs w:val="24"/>
          <w:lang w:val="hr-HR"/>
        </w:rPr>
        <w:t>-</w:t>
      </w:r>
      <w:r w:rsidR="00827B77">
        <w:rPr>
          <w:b w:val="0"/>
          <w:sz w:val="24"/>
          <w:szCs w:val="24"/>
          <w:lang w:val="hr-HR"/>
        </w:rPr>
        <w:t>2-0</w:t>
      </w:r>
      <w:r w:rsidR="00162DB2">
        <w:rPr>
          <w:b w:val="0"/>
          <w:sz w:val="24"/>
          <w:szCs w:val="24"/>
          <w:lang w:val="hr-HR"/>
        </w:rPr>
        <w:t>3</w:t>
      </w:r>
      <w:r w:rsidR="00827B77">
        <w:rPr>
          <w:b w:val="0"/>
          <w:sz w:val="24"/>
          <w:szCs w:val="24"/>
          <w:lang w:val="hr-HR"/>
        </w:rPr>
        <w:t>-</w:t>
      </w:r>
      <w:r w:rsidR="00700D56">
        <w:rPr>
          <w:b w:val="0"/>
          <w:sz w:val="24"/>
          <w:szCs w:val="24"/>
          <w:lang w:val="hr-HR"/>
        </w:rPr>
        <w:t>2</w:t>
      </w:r>
      <w:r w:rsidR="00101D59">
        <w:rPr>
          <w:b w:val="0"/>
          <w:sz w:val="24"/>
          <w:szCs w:val="24"/>
          <w:lang w:val="hr-HR"/>
        </w:rPr>
        <w:t>6</w:t>
      </w:r>
      <w:r w:rsidR="00064597">
        <w:rPr>
          <w:b w:val="0"/>
          <w:sz w:val="24"/>
          <w:szCs w:val="24"/>
          <w:lang w:val="hr-HR"/>
        </w:rPr>
        <w:t>-</w:t>
      </w:r>
      <w:r w:rsidR="00551753">
        <w:rPr>
          <w:b w:val="0"/>
          <w:sz w:val="24"/>
          <w:szCs w:val="24"/>
          <w:lang w:val="hr-HR"/>
        </w:rPr>
        <w:t>0</w:t>
      </w:r>
      <w:r w:rsidR="001C0D79">
        <w:rPr>
          <w:b w:val="0"/>
          <w:sz w:val="24"/>
          <w:szCs w:val="24"/>
          <w:lang w:val="hr-HR"/>
        </w:rPr>
        <w:t>1</w:t>
      </w:r>
    </w:p>
    <w:p w14:paraId="00CFAC48" w14:textId="73DBBB6E" w:rsidR="007423D3" w:rsidRPr="007423D3" w:rsidRDefault="00064597" w:rsidP="007423D3">
      <w:pPr>
        <w:pStyle w:val="SubTitle2"/>
        <w:spacing w:after="0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 xml:space="preserve">Bistra, </w:t>
      </w:r>
      <w:r w:rsidR="00BE2DBE">
        <w:rPr>
          <w:b w:val="0"/>
          <w:sz w:val="24"/>
          <w:szCs w:val="24"/>
          <w:lang w:val="hr-HR"/>
        </w:rPr>
        <w:t>7</w:t>
      </w:r>
      <w:r w:rsidR="004E2510">
        <w:rPr>
          <w:b w:val="0"/>
          <w:sz w:val="24"/>
          <w:szCs w:val="24"/>
          <w:lang w:val="hr-HR"/>
        </w:rPr>
        <w:t>.</w:t>
      </w:r>
      <w:r w:rsidR="00B82F89">
        <w:rPr>
          <w:b w:val="0"/>
          <w:sz w:val="24"/>
          <w:szCs w:val="24"/>
          <w:lang w:val="hr-HR"/>
        </w:rPr>
        <w:t xml:space="preserve"> siječnja </w:t>
      </w:r>
      <w:r w:rsidR="004E2510">
        <w:rPr>
          <w:b w:val="0"/>
          <w:sz w:val="24"/>
          <w:szCs w:val="24"/>
          <w:lang w:val="hr-HR"/>
        </w:rPr>
        <w:t>20</w:t>
      </w:r>
      <w:r w:rsidR="00700D56">
        <w:rPr>
          <w:b w:val="0"/>
          <w:sz w:val="24"/>
          <w:szCs w:val="24"/>
          <w:lang w:val="hr-HR"/>
        </w:rPr>
        <w:t>2</w:t>
      </w:r>
      <w:r w:rsidR="00101D59">
        <w:rPr>
          <w:b w:val="0"/>
          <w:sz w:val="24"/>
          <w:szCs w:val="24"/>
          <w:lang w:val="hr-HR"/>
        </w:rPr>
        <w:t>6</w:t>
      </w:r>
      <w:r w:rsidR="004E2510">
        <w:rPr>
          <w:b w:val="0"/>
          <w:sz w:val="24"/>
          <w:szCs w:val="24"/>
          <w:lang w:val="hr-HR"/>
        </w:rPr>
        <w:t>.</w:t>
      </w:r>
    </w:p>
    <w:p w14:paraId="3A10EACC" w14:textId="77777777" w:rsidR="00B43A57" w:rsidRPr="00EF6838" w:rsidRDefault="00B43A57" w:rsidP="00B43A57">
      <w:pPr>
        <w:pStyle w:val="SubTitle2"/>
        <w:rPr>
          <w:sz w:val="24"/>
          <w:szCs w:val="24"/>
          <w:lang w:val="hr-HR"/>
        </w:rPr>
      </w:pPr>
    </w:p>
    <w:p w14:paraId="360C6722" w14:textId="77777777" w:rsidR="00B43A57" w:rsidRPr="007423D3" w:rsidRDefault="00DD2762" w:rsidP="007423D3">
      <w:pPr>
        <w:pStyle w:val="SubTitle2"/>
        <w:jc w:val="both"/>
        <w:rPr>
          <w:b w:val="0"/>
          <w:sz w:val="24"/>
          <w:szCs w:val="24"/>
          <w:lang w:val="hr-HR"/>
        </w:rPr>
      </w:pPr>
      <w:r w:rsidRPr="00EF6838">
        <w:rPr>
          <w:b w:val="0"/>
          <w:sz w:val="24"/>
          <w:szCs w:val="24"/>
          <w:lang w:val="hr-HR"/>
        </w:rPr>
        <w:t>Na temelju čl. 48 Zakona o lokalnoj i područnoj (regionalnoj) samoupravi (Narodne novine, br. 33/01, 60/01, 129/05, 109/07, 125/08, 36/09, 150/11, 144/12</w:t>
      </w:r>
      <w:r w:rsidR="000106E7">
        <w:rPr>
          <w:b w:val="0"/>
          <w:sz w:val="24"/>
          <w:szCs w:val="24"/>
          <w:lang w:val="hr-HR"/>
        </w:rPr>
        <w:t>,</w:t>
      </w:r>
      <w:r w:rsidRPr="00EF6838">
        <w:rPr>
          <w:b w:val="0"/>
          <w:sz w:val="24"/>
          <w:szCs w:val="24"/>
          <w:lang w:val="hr-HR"/>
        </w:rPr>
        <w:t xml:space="preserve"> 19/13</w:t>
      </w:r>
      <w:r w:rsidR="000106E7">
        <w:rPr>
          <w:b w:val="0"/>
          <w:sz w:val="24"/>
          <w:szCs w:val="24"/>
          <w:lang w:val="hr-HR"/>
        </w:rPr>
        <w:t>, 137/15, 123/17</w:t>
      </w:r>
      <w:r w:rsidR="00700D56">
        <w:rPr>
          <w:b w:val="0"/>
          <w:sz w:val="24"/>
          <w:szCs w:val="24"/>
          <w:lang w:val="hr-HR"/>
        </w:rPr>
        <w:t xml:space="preserve">, </w:t>
      </w:r>
      <w:r w:rsidR="008E4A39">
        <w:rPr>
          <w:b w:val="0"/>
          <w:sz w:val="24"/>
          <w:szCs w:val="24"/>
          <w:lang w:val="hr-HR"/>
        </w:rPr>
        <w:t>98</w:t>
      </w:r>
      <w:r w:rsidR="00700D56">
        <w:rPr>
          <w:b w:val="0"/>
          <w:sz w:val="24"/>
          <w:szCs w:val="24"/>
          <w:lang w:val="hr-HR"/>
        </w:rPr>
        <w:t>/19</w:t>
      </w:r>
      <w:r w:rsidR="001C0D79">
        <w:rPr>
          <w:b w:val="0"/>
          <w:sz w:val="24"/>
          <w:szCs w:val="24"/>
          <w:lang w:val="hr-HR"/>
        </w:rPr>
        <w:t>, 144/20</w:t>
      </w:r>
      <w:r w:rsidRPr="00EF6838">
        <w:rPr>
          <w:b w:val="0"/>
          <w:sz w:val="24"/>
          <w:szCs w:val="24"/>
          <w:lang w:val="hr-HR"/>
        </w:rPr>
        <w:t xml:space="preserve">), te čl. </w:t>
      </w:r>
      <w:r w:rsidR="00827B77">
        <w:rPr>
          <w:b w:val="0"/>
          <w:sz w:val="24"/>
          <w:szCs w:val="24"/>
          <w:lang w:val="hr-HR"/>
        </w:rPr>
        <w:t>4</w:t>
      </w:r>
      <w:r w:rsidR="00BF2F1D">
        <w:rPr>
          <w:b w:val="0"/>
          <w:sz w:val="24"/>
          <w:szCs w:val="24"/>
          <w:lang w:val="hr-HR"/>
        </w:rPr>
        <w:t>6</w:t>
      </w:r>
      <w:r w:rsidRPr="00EF6838">
        <w:rPr>
          <w:b w:val="0"/>
          <w:sz w:val="24"/>
          <w:szCs w:val="24"/>
          <w:lang w:val="hr-HR"/>
        </w:rPr>
        <w:t xml:space="preserve">. Statuta </w:t>
      </w:r>
      <w:r w:rsidR="00C42546" w:rsidRPr="00EF6838">
        <w:rPr>
          <w:b w:val="0"/>
          <w:sz w:val="24"/>
          <w:szCs w:val="24"/>
          <w:lang w:val="hr-HR"/>
        </w:rPr>
        <w:t>Općine Bistra</w:t>
      </w:r>
      <w:r w:rsidRPr="00EF6838">
        <w:rPr>
          <w:b w:val="0"/>
          <w:sz w:val="24"/>
          <w:szCs w:val="24"/>
          <w:lang w:val="hr-HR"/>
        </w:rPr>
        <w:t xml:space="preserve"> (Služben</w:t>
      </w:r>
      <w:r w:rsidR="00C42546" w:rsidRPr="00EF6838">
        <w:rPr>
          <w:b w:val="0"/>
          <w:sz w:val="24"/>
          <w:szCs w:val="24"/>
          <w:lang w:val="hr-HR"/>
        </w:rPr>
        <w:t>i glasnik Općine Bistra br.</w:t>
      </w:r>
      <w:r w:rsidR="00BF2F1D">
        <w:rPr>
          <w:b w:val="0"/>
          <w:sz w:val="24"/>
          <w:szCs w:val="24"/>
          <w:lang w:val="hr-HR"/>
        </w:rPr>
        <w:t>2/21</w:t>
      </w:r>
      <w:r w:rsidRPr="00EF6838">
        <w:rPr>
          <w:b w:val="0"/>
          <w:sz w:val="24"/>
          <w:szCs w:val="24"/>
          <w:lang w:val="hr-HR"/>
        </w:rPr>
        <w:t>), Zakona o udrugama (Narodne novine, broj: 74/14</w:t>
      </w:r>
      <w:r w:rsidR="008E4A39">
        <w:rPr>
          <w:b w:val="0"/>
          <w:sz w:val="24"/>
          <w:szCs w:val="24"/>
          <w:lang w:val="hr-HR"/>
        </w:rPr>
        <w:t>, 70/17, 98/19</w:t>
      </w:r>
      <w:r w:rsidR="006944DC">
        <w:rPr>
          <w:b w:val="0"/>
          <w:sz w:val="24"/>
          <w:szCs w:val="24"/>
          <w:lang w:val="hr-HR"/>
        </w:rPr>
        <w:t>, 151/22</w:t>
      </w:r>
      <w:r w:rsidRPr="00EF6838">
        <w:rPr>
          <w:b w:val="0"/>
          <w:sz w:val="24"/>
          <w:szCs w:val="24"/>
          <w:lang w:val="hr-HR"/>
        </w:rPr>
        <w:t>), te sukladno odredbama Uredbe o kriterijima, mjerilima i postupcima financiranja i ugovaranja programa i projekata od interesa za opće dobro koje provode udruge (</w:t>
      </w:r>
      <w:r w:rsidR="0007772A" w:rsidRPr="00EF6838">
        <w:rPr>
          <w:b w:val="0"/>
          <w:sz w:val="24"/>
          <w:szCs w:val="24"/>
          <w:lang w:val="hr-HR"/>
        </w:rPr>
        <w:t>Narodne novine, broj: 26/15</w:t>
      </w:r>
      <w:r w:rsidR="00BF2F1D">
        <w:rPr>
          <w:b w:val="0"/>
          <w:sz w:val="24"/>
          <w:szCs w:val="24"/>
          <w:lang w:val="hr-HR"/>
        </w:rPr>
        <w:t xml:space="preserve">, </w:t>
      </w:r>
      <w:r w:rsidR="009B0712">
        <w:rPr>
          <w:b w:val="0"/>
          <w:sz w:val="24"/>
          <w:szCs w:val="24"/>
          <w:lang w:val="hr-HR"/>
        </w:rPr>
        <w:t>37</w:t>
      </w:r>
      <w:r w:rsidR="00BF2F1D">
        <w:rPr>
          <w:b w:val="0"/>
          <w:sz w:val="24"/>
          <w:szCs w:val="24"/>
          <w:lang w:val="hr-HR"/>
        </w:rPr>
        <w:t>/21</w:t>
      </w:r>
      <w:r w:rsidR="0007772A" w:rsidRPr="00EF6838">
        <w:rPr>
          <w:b w:val="0"/>
          <w:sz w:val="24"/>
          <w:szCs w:val="24"/>
          <w:lang w:val="hr-HR"/>
        </w:rPr>
        <w:t xml:space="preserve">) </w:t>
      </w:r>
      <w:r w:rsidRPr="00EF6838">
        <w:rPr>
          <w:b w:val="0"/>
          <w:sz w:val="24"/>
          <w:szCs w:val="24"/>
          <w:lang w:val="hr-HR"/>
        </w:rPr>
        <w:t xml:space="preserve">općinski načelnik </w:t>
      </w:r>
      <w:r w:rsidR="0062022E" w:rsidRPr="00EF6838">
        <w:rPr>
          <w:b w:val="0"/>
          <w:sz w:val="24"/>
          <w:szCs w:val="24"/>
          <w:lang w:val="hr-HR"/>
        </w:rPr>
        <w:t>o</w:t>
      </w:r>
      <w:r w:rsidR="00B43A57" w:rsidRPr="00EF6838">
        <w:rPr>
          <w:b w:val="0"/>
          <w:sz w:val="24"/>
          <w:szCs w:val="24"/>
          <w:lang w:val="hr-HR"/>
        </w:rPr>
        <w:t xml:space="preserve">pćine </w:t>
      </w:r>
      <w:r w:rsidR="00F323C7" w:rsidRPr="00EF6838">
        <w:rPr>
          <w:b w:val="0"/>
          <w:sz w:val="24"/>
          <w:szCs w:val="24"/>
          <w:lang w:val="hr-HR"/>
        </w:rPr>
        <w:t xml:space="preserve">Bistra </w:t>
      </w:r>
      <w:r w:rsidRPr="00EF6838">
        <w:rPr>
          <w:b w:val="0"/>
          <w:sz w:val="24"/>
          <w:szCs w:val="24"/>
          <w:lang w:val="hr-HR"/>
        </w:rPr>
        <w:t>donosi:</w:t>
      </w:r>
    </w:p>
    <w:p w14:paraId="14DD4C2F" w14:textId="77777777" w:rsidR="00B43A57" w:rsidRPr="00AC7D36" w:rsidRDefault="00B43A57" w:rsidP="00B43A57">
      <w:pPr>
        <w:pStyle w:val="SubTitle2"/>
        <w:rPr>
          <w:sz w:val="24"/>
          <w:szCs w:val="24"/>
          <w:lang w:val="hr-HR"/>
        </w:rPr>
      </w:pPr>
      <w:r w:rsidRPr="00AC7D36">
        <w:rPr>
          <w:sz w:val="24"/>
          <w:szCs w:val="24"/>
          <w:lang w:val="hr-HR"/>
        </w:rPr>
        <w:t>ODLUKU</w:t>
      </w:r>
    </w:p>
    <w:p w14:paraId="08C06FD5" w14:textId="53ECAA48" w:rsidR="005C7445" w:rsidRPr="00AC7D36" w:rsidRDefault="00B43A57" w:rsidP="00B43A57">
      <w:pPr>
        <w:pStyle w:val="SubTitle2"/>
        <w:rPr>
          <w:sz w:val="24"/>
          <w:szCs w:val="24"/>
          <w:lang w:val="hr-HR"/>
        </w:rPr>
      </w:pPr>
      <w:r w:rsidRPr="00AC7D36">
        <w:rPr>
          <w:sz w:val="24"/>
          <w:szCs w:val="24"/>
          <w:lang w:val="hr-HR"/>
        </w:rPr>
        <w:t xml:space="preserve">o načinu raspodjele raspoloživih sredstava iz Proračuna Općine </w:t>
      </w:r>
      <w:r w:rsidR="00F323C7" w:rsidRPr="00AC7D36">
        <w:rPr>
          <w:sz w:val="24"/>
          <w:szCs w:val="24"/>
          <w:lang w:val="hr-HR"/>
        </w:rPr>
        <w:t xml:space="preserve">Bistra </w:t>
      </w:r>
      <w:r w:rsidRPr="00AC7D36">
        <w:rPr>
          <w:sz w:val="24"/>
          <w:szCs w:val="24"/>
          <w:lang w:val="hr-HR"/>
        </w:rPr>
        <w:t>za 20</w:t>
      </w:r>
      <w:r w:rsidR="00700D56">
        <w:rPr>
          <w:sz w:val="24"/>
          <w:szCs w:val="24"/>
          <w:lang w:val="hr-HR"/>
        </w:rPr>
        <w:t>2</w:t>
      </w:r>
      <w:r w:rsidR="00101D59">
        <w:rPr>
          <w:sz w:val="24"/>
          <w:szCs w:val="24"/>
          <w:lang w:val="hr-HR"/>
        </w:rPr>
        <w:t>6</w:t>
      </w:r>
      <w:r w:rsidRPr="00AC7D36">
        <w:rPr>
          <w:sz w:val="24"/>
          <w:szCs w:val="24"/>
          <w:lang w:val="hr-HR"/>
        </w:rPr>
        <w:t xml:space="preserve">. godinu namijenjenih financiranju projekata udruga </w:t>
      </w:r>
      <w:r w:rsidR="009D55BB">
        <w:rPr>
          <w:sz w:val="24"/>
          <w:szCs w:val="24"/>
          <w:lang w:val="hr-HR"/>
        </w:rPr>
        <w:t>u području</w:t>
      </w:r>
      <w:r w:rsidR="002B78CE" w:rsidRPr="00AC7D36">
        <w:rPr>
          <w:sz w:val="24"/>
          <w:szCs w:val="24"/>
          <w:lang w:val="hr-HR"/>
        </w:rPr>
        <w:t xml:space="preserve"> </w:t>
      </w:r>
      <w:r w:rsidR="00BE54BE">
        <w:rPr>
          <w:sz w:val="24"/>
          <w:szCs w:val="24"/>
          <w:lang w:val="hr-HR"/>
        </w:rPr>
        <w:t>socijalne skrbi</w:t>
      </w:r>
      <w:r w:rsidR="00345C98">
        <w:rPr>
          <w:sz w:val="24"/>
          <w:szCs w:val="24"/>
          <w:lang w:val="hr-HR"/>
        </w:rPr>
        <w:t xml:space="preserve"> i zdravstvene zaštite</w:t>
      </w:r>
    </w:p>
    <w:p w14:paraId="598F002A" w14:textId="77777777" w:rsidR="00A40772" w:rsidRPr="00AC7D36" w:rsidRDefault="00A40772" w:rsidP="00B43A57">
      <w:pPr>
        <w:pStyle w:val="SubTitle2"/>
        <w:rPr>
          <w:sz w:val="24"/>
          <w:szCs w:val="24"/>
          <w:lang w:val="hr-HR"/>
        </w:rPr>
      </w:pPr>
      <w:r w:rsidRPr="00AC7D36">
        <w:rPr>
          <w:sz w:val="24"/>
          <w:szCs w:val="24"/>
          <w:lang w:val="hr-HR"/>
        </w:rPr>
        <w:t>I.</w:t>
      </w:r>
    </w:p>
    <w:p w14:paraId="5E063787" w14:textId="21FA946A" w:rsidR="0093260E" w:rsidRPr="00AC7D36" w:rsidRDefault="00A40772" w:rsidP="00830876">
      <w:pPr>
        <w:pStyle w:val="SubTitle2"/>
        <w:jc w:val="both"/>
        <w:rPr>
          <w:b w:val="0"/>
          <w:sz w:val="24"/>
          <w:szCs w:val="24"/>
          <w:lang w:val="hr-HR"/>
        </w:rPr>
      </w:pPr>
      <w:r w:rsidRPr="00AC7D36">
        <w:rPr>
          <w:b w:val="0"/>
          <w:sz w:val="24"/>
          <w:szCs w:val="24"/>
          <w:lang w:val="hr-HR"/>
        </w:rPr>
        <w:t xml:space="preserve">Ovom </w:t>
      </w:r>
      <w:r w:rsidR="00ED66AF" w:rsidRPr="00AC7D36">
        <w:rPr>
          <w:b w:val="0"/>
          <w:sz w:val="24"/>
          <w:szCs w:val="24"/>
          <w:lang w:val="hr-HR"/>
        </w:rPr>
        <w:t xml:space="preserve">Odlukom utvrđuje se način raspodjele </w:t>
      </w:r>
      <w:r w:rsidR="006E46A3" w:rsidRPr="00AC7D36">
        <w:rPr>
          <w:b w:val="0"/>
          <w:sz w:val="24"/>
          <w:szCs w:val="24"/>
          <w:lang w:val="hr-HR"/>
        </w:rPr>
        <w:t>sredstava namijenjenih financiranju projekata udruga</w:t>
      </w:r>
      <w:r w:rsidR="0093260E" w:rsidRPr="00AC7D36">
        <w:rPr>
          <w:b w:val="0"/>
          <w:sz w:val="24"/>
          <w:szCs w:val="24"/>
          <w:lang w:val="hr-HR"/>
        </w:rPr>
        <w:t xml:space="preserve"> </w:t>
      </w:r>
      <w:r w:rsidR="002B78CE" w:rsidRPr="00AC7D36">
        <w:rPr>
          <w:b w:val="0"/>
          <w:sz w:val="24"/>
          <w:szCs w:val="24"/>
          <w:lang w:val="hr-HR"/>
        </w:rPr>
        <w:t xml:space="preserve">u području razvoja </w:t>
      </w:r>
      <w:r w:rsidR="00BE54BE">
        <w:rPr>
          <w:b w:val="0"/>
          <w:sz w:val="24"/>
          <w:szCs w:val="24"/>
          <w:lang w:val="hr-HR"/>
        </w:rPr>
        <w:t>socijalne skrbi</w:t>
      </w:r>
      <w:r w:rsidR="008318F8">
        <w:rPr>
          <w:b w:val="0"/>
          <w:sz w:val="24"/>
          <w:szCs w:val="24"/>
          <w:lang w:val="hr-HR"/>
        </w:rPr>
        <w:t xml:space="preserve"> </w:t>
      </w:r>
      <w:r w:rsidR="00F323C7" w:rsidRPr="00AC7D36">
        <w:rPr>
          <w:b w:val="0"/>
          <w:sz w:val="24"/>
          <w:szCs w:val="24"/>
          <w:lang w:val="hr-HR"/>
        </w:rPr>
        <w:t>Općine Bistra</w:t>
      </w:r>
      <w:r w:rsidR="002B78CE" w:rsidRPr="00AC7D36">
        <w:rPr>
          <w:b w:val="0"/>
          <w:sz w:val="24"/>
          <w:szCs w:val="24"/>
          <w:lang w:val="hr-HR"/>
        </w:rPr>
        <w:t xml:space="preserve"> </w:t>
      </w:r>
      <w:r w:rsidR="0093260E" w:rsidRPr="00AC7D36">
        <w:rPr>
          <w:b w:val="0"/>
          <w:sz w:val="24"/>
          <w:szCs w:val="24"/>
          <w:lang w:val="hr-HR"/>
        </w:rPr>
        <w:t>za 20</w:t>
      </w:r>
      <w:r w:rsidR="00700D56">
        <w:rPr>
          <w:b w:val="0"/>
          <w:sz w:val="24"/>
          <w:szCs w:val="24"/>
          <w:lang w:val="hr-HR"/>
        </w:rPr>
        <w:t>2</w:t>
      </w:r>
      <w:r w:rsidR="00101D59">
        <w:rPr>
          <w:b w:val="0"/>
          <w:sz w:val="24"/>
          <w:szCs w:val="24"/>
          <w:lang w:val="hr-HR"/>
        </w:rPr>
        <w:t>6</w:t>
      </w:r>
      <w:r w:rsidR="0093260E" w:rsidRPr="00AC7D36">
        <w:rPr>
          <w:b w:val="0"/>
          <w:sz w:val="24"/>
          <w:szCs w:val="24"/>
          <w:lang w:val="hr-HR"/>
        </w:rPr>
        <w:t xml:space="preserve">. godinu iz raspoloživih sredstava </w:t>
      </w:r>
      <w:r w:rsidR="002B78CE" w:rsidRPr="00AC7D36">
        <w:rPr>
          <w:b w:val="0"/>
          <w:sz w:val="24"/>
          <w:szCs w:val="24"/>
          <w:lang w:val="hr-HR"/>
        </w:rPr>
        <w:t>Općine</w:t>
      </w:r>
      <w:r w:rsidR="0093260E" w:rsidRPr="00AC7D36">
        <w:rPr>
          <w:b w:val="0"/>
          <w:sz w:val="24"/>
          <w:szCs w:val="24"/>
          <w:lang w:val="hr-HR"/>
        </w:rPr>
        <w:t xml:space="preserve">, u ukupnom iznosu od </w:t>
      </w:r>
      <w:r w:rsidR="006944DC">
        <w:rPr>
          <w:b w:val="0"/>
          <w:sz w:val="24"/>
          <w:szCs w:val="24"/>
          <w:lang w:val="hr-HR"/>
        </w:rPr>
        <w:t>1</w:t>
      </w:r>
      <w:r w:rsidR="00101D59">
        <w:rPr>
          <w:b w:val="0"/>
          <w:sz w:val="24"/>
          <w:szCs w:val="24"/>
          <w:lang w:val="hr-HR"/>
        </w:rPr>
        <w:t>8</w:t>
      </w:r>
      <w:r w:rsidR="001B6110">
        <w:rPr>
          <w:b w:val="0"/>
          <w:sz w:val="24"/>
          <w:szCs w:val="24"/>
          <w:lang w:val="hr-HR"/>
        </w:rPr>
        <w:t>.</w:t>
      </w:r>
      <w:r w:rsidR="00101D59">
        <w:rPr>
          <w:b w:val="0"/>
          <w:sz w:val="24"/>
          <w:szCs w:val="24"/>
          <w:lang w:val="hr-HR"/>
        </w:rPr>
        <w:t>00</w:t>
      </w:r>
      <w:r w:rsidR="001B6110">
        <w:rPr>
          <w:b w:val="0"/>
          <w:sz w:val="24"/>
          <w:szCs w:val="24"/>
          <w:lang w:val="hr-HR"/>
        </w:rPr>
        <w:t>0</w:t>
      </w:r>
      <w:r w:rsidR="00F323C7" w:rsidRPr="00AC7D36">
        <w:rPr>
          <w:b w:val="0"/>
          <w:sz w:val="24"/>
          <w:szCs w:val="24"/>
          <w:lang w:val="hr-HR"/>
        </w:rPr>
        <w:t>,00</w:t>
      </w:r>
      <w:r w:rsidR="0093260E" w:rsidRPr="00AC7D36">
        <w:rPr>
          <w:b w:val="0"/>
          <w:sz w:val="24"/>
          <w:szCs w:val="24"/>
          <w:lang w:val="hr-HR"/>
        </w:rPr>
        <w:t xml:space="preserve"> </w:t>
      </w:r>
      <w:r w:rsidR="006944DC">
        <w:rPr>
          <w:b w:val="0"/>
          <w:sz w:val="24"/>
          <w:szCs w:val="24"/>
          <w:lang w:val="hr-HR"/>
        </w:rPr>
        <w:t>€</w:t>
      </w:r>
      <w:r w:rsidR="0093260E" w:rsidRPr="00AC7D36">
        <w:rPr>
          <w:b w:val="0"/>
          <w:sz w:val="24"/>
          <w:szCs w:val="24"/>
          <w:lang w:val="hr-HR"/>
        </w:rPr>
        <w:t xml:space="preserve"> (</w:t>
      </w:r>
      <w:r w:rsidR="0062022E" w:rsidRPr="00AC7D36">
        <w:rPr>
          <w:b w:val="0"/>
          <w:sz w:val="24"/>
          <w:szCs w:val="24"/>
          <w:lang w:val="hr-HR"/>
        </w:rPr>
        <w:t>slovima</w:t>
      </w:r>
      <w:r w:rsidR="00F323C7" w:rsidRPr="00AC7D36">
        <w:rPr>
          <w:b w:val="0"/>
          <w:sz w:val="24"/>
          <w:szCs w:val="24"/>
          <w:lang w:val="hr-HR"/>
        </w:rPr>
        <w:t xml:space="preserve"> </w:t>
      </w:r>
      <w:proofErr w:type="spellStart"/>
      <w:r w:rsidR="00101D59">
        <w:rPr>
          <w:b w:val="0"/>
          <w:sz w:val="24"/>
          <w:szCs w:val="24"/>
          <w:lang w:val="hr-HR"/>
        </w:rPr>
        <w:t>osamnaesttisuća</w:t>
      </w:r>
      <w:proofErr w:type="spellEnd"/>
      <w:r w:rsidR="00F323C7" w:rsidRPr="00AC7D36">
        <w:rPr>
          <w:b w:val="0"/>
          <w:sz w:val="24"/>
          <w:szCs w:val="24"/>
          <w:lang w:val="hr-HR"/>
        </w:rPr>
        <w:t xml:space="preserve"> </w:t>
      </w:r>
      <w:r w:rsidR="006944DC">
        <w:rPr>
          <w:b w:val="0"/>
          <w:sz w:val="24"/>
          <w:szCs w:val="24"/>
          <w:lang w:val="hr-HR"/>
        </w:rPr>
        <w:t>eura</w:t>
      </w:r>
      <w:r w:rsidR="0093260E" w:rsidRPr="00AC7D36">
        <w:rPr>
          <w:b w:val="0"/>
          <w:sz w:val="24"/>
          <w:szCs w:val="24"/>
          <w:lang w:val="hr-HR"/>
        </w:rPr>
        <w:t xml:space="preserve">), a koja su u </w:t>
      </w:r>
      <w:r w:rsidR="00F323C7" w:rsidRPr="00AC7D36">
        <w:rPr>
          <w:b w:val="0"/>
          <w:sz w:val="24"/>
          <w:szCs w:val="24"/>
          <w:lang w:val="hr-HR"/>
        </w:rPr>
        <w:t xml:space="preserve">proračunu </w:t>
      </w:r>
      <w:r w:rsidR="00B82F89">
        <w:rPr>
          <w:b w:val="0"/>
          <w:sz w:val="24"/>
          <w:szCs w:val="24"/>
          <w:lang w:val="hr-HR"/>
        </w:rPr>
        <w:t>O</w:t>
      </w:r>
      <w:r w:rsidR="0062022E" w:rsidRPr="00AC7D36">
        <w:rPr>
          <w:b w:val="0"/>
          <w:sz w:val="24"/>
          <w:szCs w:val="24"/>
          <w:lang w:val="hr-HR"/>
        </w:rPr>
        <w:t>pćine</w:t>
      </w:r>
      <w:r w:rsidR="00B82F89">
        <w:rPr>
          <w:b w:val="0"/>
          <w:sz w:val="24"/>
          <w:szCs w:val="24"/>
          <w:lang w:val="hr-HR"/>
        </w:rPr>
        <w:t xml:space="preserve"> Bistra</w:t>
      </w:r>
      <w:r w:rsidR="0093260E" w:rsidRPr="00AC7D36">
        <w:rPr>
          <w:b w:val="0"/>
          <w:sz w:val="24"/>
          <w:szCs w:val="24"/>
          <w:lang w:val="hr-HR"/>
        </w:rPr>
        <w:t xml:space="preserve"> za 20</w:t>
      </w:r>
      <w:r w:rsidR="00700D56">
        <w:rPr>
          <w:b w:val="0"/>
          <w:sz w:val="24"/>
          <w:szCs w:val="24"/>
          <w:lang w:val="hr-HR"/>
        </w:rPr>
        <w:t>2</w:t>
      </w:r>
      <w:r w:rsidR="00101D59">
        <w:rPr>
          <w:b w:val="0"/>
          <w:sz w:val="24"/>
          <w:szCs w:val="24"/>
          <w:lang w:val="hr-HR"/>
        </w:rPr>
        <w:t>6</w:t>
      </w:r>
      <w:r w:rsidR="0093260E" w:rsidRPr="00AC7D36">
        <w:rPr>
          <w:b w:val="0"/>
          <w:sz w:val="24"/>
          <w:szCs w:val="24"/>
          <w:lang w:val="hr-HR"/>
        </w:rPr>
        <w:t>. godinu raspoređena u:</w:t>
      </w:r>
    </w:p>
    <w:p w14:paraId="2F8D21F1" w14:textId="77777777" w:rsidR="005C7445" w:rsidRPr="00AC7D36" w:rsidRDefault="0093260E" w:rsidP="00830876">
      <w:pPr>
        <w:pStyle w:val="SubTitle2"/>
        <w:numPr>
          <w:ilvl w:val="0"/>
          <w:numId w:val="6"/>
        </w:numPr>
        <w:jc w:val="both"/>
        <w:rPr>
          <w:b w:val="0"/>
          <w:sz w:val="24"/>
          <w:szCs w:val="24"/>
          <w:lang w:val="hr-HR"/>
        </w:rPr>
      </w:pPr>
      <w:r w:rsidRPr="00AC7D36">
        <w:rPr>
          <w:b w:val="0"/>
          <w:sz w:val="24"/>
          <w:szCs w:val="24"/>
          <w:lang w:val="hr-HR"/>
        </w:rPr>
        <w:t xml:space="preserve">razdjel </w:t>
      </w:r>
      <w:r w:rsidR="00F323C7" w:rsidRPr="00AC7D36">
        <w:rPr>
          <w:b w:val="0"/>
          <w:sz w:val="24"/>
          <w:szCs w:val="24"/>
          <w:lang w:val="hr-HR"/>
        </w:rPr>
        <w:t>003</w:t>
      </w:r>
      <w:r w:rsidRPr="00AC7D36">
        <w:rPr>
          <w:b w:val="0"/>
          <w:sz w:val="24"/>
          <w:szCs w:val="24"/>
          <w:lang w:val="hr-HR"/>
        </w:rPr>
        <w:t xml:space="preserve">, glava </w:t>
      </w:r>
      <w:r w:rsidR="00F323C7" w:rsidRPr="00AC7D36">
        <w:rPr>
          <w:b w:val="0"/>
          <w:sz w:val="24"/>
          <w:szCs w:val="24"/>
          <w:lang w:val="hr-HR"/>
        </w:rPr>
        <w:t>0</w:t>
      </w:r>
      <w:r w:rsidR="00304F7A">
        <w:rPr>
          <w:b w:val="0"/>
          <w:sz w:val="24"/>
          <w:szCs w:val="24"/>
          <w:lang w:val="hr-HR"/>
        </w:rPr>
        <w:t>0301</w:t>
      </w:r>
      <w:r w:rsidRPr="00AC7D36">
        <w:rPr>
          <w:b w:val="0"/>
          <w:sz w:val="24"/>
          <w:szCs w:val="24"/>
          <w:lang w:val="hr-HR"/>
        </w:rPr>
        <w:t xml:space="preserve">, program </w:t>
      </w:r>
      <w:r w:rsidR="00F323C7" w:rsidRPr="00AC7D36">
        <w:rPr>
          <w:b w:val="0"/>
          <w:sz w:val="24"/>
          <w:szCs w:val="24"/>
          <w:lang w:val="hr-HR"/>
        </w:rPr>
        <w:t>101</w:t>
      </w:r>
      <w:r w:rsidR="00BE54BE">
        <w:rPr>
          <w:b w:val="0"/>
          <w:sz w:val="24"/>
          <w:szCs w:val="24"/>
          <w:lang w:val="hr-HR"/>
        </w:rPr>
        <w:t>8</w:t>
      </w:r>
      <w:r w:rsidRPr="00AC7D36">
        <w:rPr>
          <w:b w:val="0"/>
          <w:sz w:val="24"/>
          <w:szCs w:val="24"/>
          <w:lang w:val="hr-HR"/>
        </w:rPr>
        <w:t xml:space="preserve"> na aktivnosti A </w:t>
      </w:r>
      <w:r w:rsidR="00F323C7" w:rsidRPr="00AC7D36">
        <w:rPr>
          <w:b w:val="0"/>
          <w:sz w:val="24"/>
          <w:szCs w:val="24"/>
          <w:lang w:val="hr-HR"/>
        </w:rPr>
        <w:t>100</w:t>
      </w:r>
      <w:r w:rsidR="00BF2F1D">
        <w:rPr>
          <w:b w:val="0"/>
          <w:sz w:val="24"/>
          <w:szCs w:val="24"/>
          <w:lang w:val="hr-HR"/>
        </w:rPr>
        <w:t>105</w:t>
      </w:r>
    </w:p>
    <w:p w14:paraId="545BE39B" w14:textId="37996127" w:rsidR="00F323C7" w:rsidRPr="001E1996" w:rsidRDefault="00C97007" w:rsidP="00F323C7">
      <w:pPr>
        <w:pStyle w:val="SubTitle2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 xml:space="preserve">Najniži </w:t>
      </w:r>
      <w:r w:rsidR="00F323C7" w:rsidRPr="001E1996">
        <w:rPr>
          <w:b w:val="0"/>
          <w:sz w:val="24"/>
          <w:szCs w:val="24"/>
          <w:lang w:val="hr-HR"/>
        </w:rPr>
        <w:t xml:space="preserve">iznos pojedinačnog ugovora o dodjeli financijskih sredstava iznosi </w:t>
      </w:r>
      <w:r w:rsidR="00D82056">
        <w:rPr>
          <w:b w:val="0"/>
          <w:sz w:val="24"/>
          <w:szCs w:val="24"/>
          <w:lang w:val="hr-HR"/>
        </w:rPr>
        <w:t>5</w:t>
      </w:r>
      <w:r w:rsidR="00F323C7" w:rsidRPr="001E1996">
        <w:rPr>
          <w:b w:val="0"/>
          <w:sz w:val="24"/>
          <w:szCs w:val="24"/>
          <w:lang w:val="hr-HR"/>
        </w:rPr>
        <w:t>00,00</w:t>
      </w:r>
      <w:r w:rsidR="00BE2DBE">
        <w:rPr>
          <w:b w:val="0"/>
          <w:sz w:val="24"/>
          <w:szCs w:val="24"/>
          <w:lang w:val="hr-HR"/>
        </w:rPr>
        <w:t xml:space="preserve"> eura</w:t>
      </w:r>
      <w:r>
        <w:rPr>
          <w:b w:val="0"/>
          <w:sz w:val="24"/>
          <w:szCs w:val="24"/>
          <w:lang w:val="hr-HR"/>
        </w:rPr>
        <w:t xml:space="preserve"> a najviši</w:t>
      </w:r>
      <w:r w:rsidR="00F323C7" w:rsidRPr="001E1996">
        <w:rPr>
          <w:b w:val="0"/>
          <w:sz w:val="24"/>
          <w:szCs w:val="24"/>
          <w:lang w:val="hr-HR"/>
        </w:rPr>
        <w:t xml:space="preserve"> </w:t>
      </w:r>
      <w:r w:rsidR="00101D59">
        <w:rPr>
          <w:b w:val="0"/>
          <w:sz w:val="24"/>
          <w:szCs w:val="24"/>
          <w:lang w:val="hr-HR"/>
        </w:rPr>
        <w:t>6</w:t>
      </w:r>
      <w:r>
        <w:rPr>
          <w:b w:val="0"/>
          <w:sz w:val="24"/>
          <w:szCs w:val="24"/>
          <w:lang w:val="hr-HR"/>
        </w:rPr>
        <w:t>.0</w:t>
      </w:r>
      <w:r w:rsidR="00F323C7" w:rsidRPr="001E1996">
        <w:rPr>
          <w:b w:val="0"/>
          <w:sz w:val="24"/>
          <w:szCs w:val="24"/>
          <w:lang w:val="hr-HR"/>
        </w:rPr>
        <w:t xml:space="preserve">00,00 </w:t>
      </w:r>
      <w:r w:rsidR="00D82056">
        <w:rPr>
          <w:b w:val="0"/>
          <w:sz w:val="24"/>
          <w:szCs w:val="24"/>
          <w:lang w:val="hr-HR"/>
        </w:rPr>
        <w:t>eura</w:t>
      </w:r>
      <w:r w:rsidR="00F323C7" w:rsidRPr="001E1996">
        <w:rPr>
          <w:b w:val="0"/>
          <w:sz w:val="24"/>
          <w:szCs w:val="24"/>
          <w:lang w:val="hr-HR"/>
        </w:rPr>
        <w:t>.</w:t>
      </w:r>
    </w:p>
    <w:p w14:paraId="64378EF8" w14:textId="03F6F05F" w:rsidR="0093260E" w:rsidRPr="00AC7D36" w:rsidRDefault="00F323C7" w:rsidP="00F323C7">
      <w:pPr>
        <w:pStyle w:val="SubTitle2"/>
        <w:jc w:val="both"/>
        <w:rPr>
          <w:b w:val="0"/>
          <w:sz w:val="24"/>
          <w:szCs w:val="24"/>
          <w:lang w:val="hr-HR"/>
        </w:rPr>
      </w:pPr>
      <w:r w:rsidRPr="00AC7D36">
        <w:rPr>
          <w:b w:val="0"/>
          <w:sz w:val="24"/>
          <w:szCs w:val="24"/>
          <w:lang w:val="hr-HR"/>
        </w:rPr>
        <w:t>Očekivani broj udruga s kojima će se ugovoriti provedba programa i projekata u okv</w:t>
      </w:r>
      <w:r w:rsidR="009D55BB">
        <w:rPr>
          <w:b w:val="0"/>
          <w:sz w:val="24"/>
          <w:szCs w:val="24"/>
          <w:lang w:val="hr-HR"/>
        </w:rPr>
        <w:t xml:space="preserve">iru pojedinog natječaja je </w:t>
      </w:r>
      <w:r w:rsidR="00101D59">
        <w:rPr>
          <w:b w:val="0"/>
          <w:sz w:val="24"/>
          <w:szCs w:val="24"/>
          <w:lang w:val="hr-HR"/>
        </w:rPr>
        <w:t>8</w:t>
      </w:r>
      <w:r w:rsidRPr="00AC7D36">
        <w:rPr>
          <w:b w:val="0"/>
          <w:sz w:val="24"/>
          <w:szCs w:val="24"/>
          <w:lang w:val="hr-HR"/>
        </w:rPr>
        <w:t>.</w:t>
      </w:r>
    </w:p>
    <w:p w14:paraId="42749BE2" w14:textId="77777777" w:rsidR="005C7445" w:rsidRPr="00AC7D36" w:rsidRDefault="005C7445" w:rsidP="0093260E">
      <w:pPr>
        <w:pStyle w:val="SubTitle2"/>
        <w:rPr>
          <w:sz w:val="24"/>
          <w:szCs w:val="24"/>
          <w:lang w:val="hr-HR"/>
        </w:rPr>
      </w:pPr>
      <w:r w:rsidRPr="00AC7D36">
        <w:rPr>
          <w:sz w:val="24"/>
          <w:szCs w:val="24"/>
          <w:lang w:val="hr-HR"/>
        </w:rPr>
        <w:t>II.</w:t>
      </w:r>
    </w:p>
    <w:p w14:paraId="0E8CF423" w14:textId="6DA5144E" w:rsidR="008809C0" w:rsidRPr="00AC7D36" w:rsidRDefault="008809C0" w:rsidP="00830876">
      <w:pPr>
        <w:pStyle w:val="SubTitle2"/>
        <w:jc w:val="both"/>
        <w:rPr>
          <w:b w:val="0"/>
          <w:sz w:val="24"/>
          <w:szCs w:val="24"/>
          <w:lang w:val="hr-HR"/>
        </w:rPr>
      </w:pPr>
      <w:r w:rsidRPr="00AC7D36">
        <w:rPr>
          <w:b w:val="0"/>
          <w:sz w:val="24"/>
          <w:szCs w:val="24"/>
          <w:lang w:val="hr-HR"/>
        </w:rPr>
        <w:t xml:space="preserve">Sredstva navedena u točki I. raspodijeliti će se na temelju </w:t>
      </w:r>
      <w:r w:rsidR="0062022E" w:rsidRPr="00AC7D36">
        <w:rPr>
          <w:b w:val="0"/>
          <w:sz w:val="24"/>
          <w:szCs w:val="24"/>
          <w:lang w:val="hr-HR"/>
        </w:rPr>
        <w:t>j</w:t>
      </w:r>
      <w:r w:rsidRPr="00AC7D36">
        <w:rPr>
          <w:b w:val="0"/>
          <w:sz w:val="24"/>
          <w:szCs w:val="24"/>
          <w:lang w:val="hr-HR"/>
        </w:rPr>
        <w:t xml:space="preserve">avnog natječaja za financiranje </w:t>
      </w:r>
      <w:r w:rsidR="00345C98">
        <w:rPr>
          <w:b w:val="0"/>
          <w:sz w:val="24"/>
          <w:szCs w:val="24"/>
          <w:lang w:val="hr-HR"/>
        </w:rPr>
        <w:t>programa/</w:t>
      </w:r>
      <w:r w:rsidRPr="00AC7D36">
        <w:rPr>
          <w:b w:val="0"/>
          <w:sz w:val="24"/>
          <w:szCs w:val="24"/>
          <w:lang w:val="hr-HR"/>
        </w:rPr>
        <w:t xml:space="preserve">projekata udruga </w:t>
      </w:r>
      <w:r w:rsidR="009D55BB">
        <w:rPr>
          <w:b w:val="0"/>
          <w:sz w:val="24"/>
          <w:szCs w:val="24"/>
          <w:lang w:val="hr-HR"/>
        </w:rPr>
        <w:t xml:space="preserve">u području </w:t>
      </w:r>
      <w:r w:rsidR="00BE54BE">
        <w:rPr>
          <w:b w:val="0"/>
          <w:sz w:val="24"/>
          <w:szCs w:val="24"/>
          <w:lang w:val="hr-HR"/>
        </w:rPr>
        <w:t>socijalne skrbi</w:t>
      </w:r>
      <w:r w:rsidR="00345C98">
        <w:rPr>
          <w:b w:val="0"/>
          <w:sz w:val="24"/>
          <w:szCs w:val="24"/>
          <w:lang w:val="hr-HR"/>
        </w:rPr>
        <w:t xml:space="preserve"> i zdravstvene zaštite</w:t>
      </w:r>
      <w:r w:rsidR="00F40613" w:rsidRPr="00AC7D36">
        <w:rPr>
          <w:b w:val="0"/>
          <w:sz w:val="24"/>
          <w:szCs w:val="24"/>
          <w:lang w:val="hr-HR"/>
        </w:rPr>
        <w:t xml:space="preserve"> </w:t>
      </w:r>
      <w:r w:rsidRPr="00AC7D36">
        <w:rPr>
          <w:b w:val="0"/>
          <w:sz w:val="24"/>
          <w:szCs w:val="24"/>
          <w:lang w:val="hr-HR"/>
        </w:rPr>
        <w:t>za 20</w:t>
      </w:r>
      <w:r w:rsidR="001C0D79">
        <w:rPr>
          <w:b w:val="0"/>
          <w:sz w:val="24"/>
          <w:szCs w:val="24"/>
          <w:lang w:val="hr-HR"/>
        </w:rPr>
        <w:t>2</w:t>
      </w:r>
      <w:r w:rsidR="00101D59">
        <w:rPr>
          <w:b w:val="0"/>
          <w:sz w:val="24"/>
          <w:szCs w:val="24"/>
          <w:lang w:val="hr-HR"/>
        </w:rPr>
        <w:t>6</w:t>
      </w:r>
      <w:r w:rsidRPr="00AC7D36">
        <w:rPr>
          <w:b w:val="0"/>
          <w:sz w:val="24"/>
          <w:szCs w:val="24"/>
          <w:lang w:val="hr-HR"/>
        </w:rPr>
        <w:t xml:space="preserve">. godinu (u daljnjem tekstu: Natječaj) čiji je nositelj </w:t>
      </w:r>
      <w:r w:rsidR="00F323C7" w:rsidRPr="00834290">
        <w:rPr>
          <w:b w:val="0"/>
          <w:sz w:val="24"/>
          <w:szCs w:val="24"/>
          <w:lang w:val="hr-HR"/>
        </w:rPr>
        <w:t>Općina Bistra</w:t>
      </w:r>
      <w:r w:rsidRPr="00AC7D36">
        <w:rPr>
          <w:b w:val="0"/>
          <w:sz w:val="24"/>
          <w:szCs w:val="24"/>
          <w:lang w:val="hr-HR"/>
        </w:rPr>
        <w:t xml:space="preserve"> u skladu s dokumentacijom za provedbu Natječaja koja je sastavni dio ove Odluke.</w:t>
      </w:r>
    </w:p>
    <w:p w14:paraId="507E9DAF" w14:textId="77777777" w:rsidR="005C7445" w:rsidRPr="00AC7D36" w:rsidRDefault="005C7445" w:rsidP="008809C0">
      <w:pPr>
        <w:pStyle w:val="SubTitle2"/>
        <w:rPr>
          <w:sz w:val="24"/>
          <w:szCs w:val="24"/>
          <w:lang w:val="hr-HR"/>
        </w:rPr>
      </w:pPr>
      <w:r w:rsidRPr="00AC7D36">
        <w:rPr>
          <w:sz w:val="24"/>
          <w:szCs w:val="24"/>
          <w:lang w:val="hr-HR"/>
        </w:rPr>
        <w:t>III.</w:t>
      </w:r>
    </w:p>
    <w:p w14:paraId="24741A8B" w14:textId="77777777" w:rsidR="00ED28E2" w:rsidRPr="00AC7D36" w:rsidRDefault="005C7445" w:rsidP="00830876">
      <w:pPr>
        <w:pStyle w:val="SubTitle2"/>
        <w:jc w:val="both"/>
        <w:rPr>
          <w:b w:val="0"/>
          <w:i/>
          <w:sz w:val="24"/>
          <w:szCs w:val="24"/>
          <w:lang w:val="hr-HR"/>
        </w:rPr>
      </w:pPr>
      <w:r w:rsidRPr="00AC7D36">
        <w:rPr>
          <w:b w:val="0"/>
          <w:sz w:val="24"/>
          <w:szCs w:val="24"/>
          <w:lang w:val="hr-HR"/>
        </w:rPr>
        <w:t>Poziv i dokumentacija z</w:t>
      </w:r>
      <w:r w:rsidR="00FB69A3">
        <w:rPr>
          <w:b w:val="0"/>
          <w:sz w:val="24"/>
          <w:szCs w:val="24"/>
          <w:lang w:val="hr-HR"/>
        </w:rPr>
        <w:t>a provedbu Natječaja iz točke I</w:t>
      </w:r>
      <w:r w:rsidRPr="00AC7D36">
        <w:rPr>
          <w:b w:val="0"/>
          <w:sz w:val="24"/>
          <w:szCs w:val="24"/>
          <w:lang w:val="hr-HR"/>
        </w:rPr>
        <w:t xml:space="preserve">I. objavljuje se u cijelosti na mrežnim stranicama </w:t>
      </w:r>
      <w:r w:rsidR="00ED28E2" w:rsidRPr="00AC7D36">
        <w:rPr>
          <w:b w:val="0"/>
          <w:sz w:val="24"/>
          <w:szCs w:val="24"/>
          <w:lang w:val="hr-HR"/>
        </w:rPr>
        <w:t xml:space="preserve">davatelja financijskih </w:t>
      </w:r>
      <w:r w:rsidR="0062022E" w:rsidRPr="00AC7D36">
        <w:rPr>
          <w:b w:val="0"/>
          <w:sz w:val="24"/>
          <w:szCs w:val="24"/>
          <w:lang w:val="hr-HR"/>
        </w:rPr>
        <w:t>sredstava</w:t>
      </w:r>
      <w:r w:rsidR="00ED28E2" w:rsidRPr="00AC7D36">
        <w:rPr>
          <w:b w:val="0"/>
          <w:sz w:val="24"/>
          <w:szCs w:val="24"/>
          <w:lang w:val="hr-HR"/>
        </w:rPr>
        <w:t xml:space="preserve"> (</w:t>
      </w:r>
      <w:r w:rsidR="00F323C7" w:rsidRPr="00AC7D36">
        <w:rPr>
          <w:b w:val="0"/>
          <w:sz w:val="24"/>
          <w:szCs w:val="24"/>
          <w:lang w:val="hr-HR"/>
        </w:rPr>
        <w:t>www.bistra.hr</w:t>
      </w:r>
      <w:r w:rsidR="00ED28E2" w:rsidRPr="00AC7D36">
        <w:rPr>
          <w:b w:val="0"/>
          <w:sz w:val="24"/>
          <w:szCs w:val="24"/>
          <w:lang w:val="hr-HR"/>
        </w:rPr>
        <w:t>).</w:t>
      </w:r>
    </w:p>
    <w:p w14:paraId="152B036A" w14:textId="77777777" w:rsidR="003A62D8" w:rsidRPr="00AC7D36" w:rsidRDefault="00827B77" w:rsidP="00ED28E2">
      <w:pPr>
        <w:pStyle w:val="SubTitle2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</w:t>
      </w:r>
      <w:r w:rsidR="003A62D8" w:rsidRPr="00AC7D36">
        <w:rPr>
          <w:sz w:val="24"/>
          <w:szCs w:val="24"/>
          <w:lang w:val="hr-HR"/>
        </w:rPr>
        <w:t>V.</w:t>
      </w:r>
    </w:p>
    <w:p w14:paraId="2E2EC6D6" w14:textId="77777777" w:rsidR="00ED28E2" w:rsidRPr="00AC7D36" w:rsidRDefault="00F323C7" w:rsidP="00ED28E2">
      <w:pPr>
        <w:pStyle w:val="SubTitle2"/>
        <w:jc w:val="left"/>
        <w:rPr>
          <w:b w:val="0"/>
          <w:sz w:val="24"/>
          <w:szCs w:val="24"/>
          <w:lang w:val="hr-HR"/>
        </w:rPr>
      </w:pPr>
      <w:r w:rsidRPr="00AC7D36">
        <w:rPr>
          <w:b w:val="0"/>
          <w:sz w:val="24"/>
          <w:szCs w:val="24"/>
          <w:lang w:val="hr-HR"/>
        </w:rPr>
        <w:t>Općina Bistra</w:t>
      </w:r>
      <w:r w:rsidR="00ED28E2" w:rsidRPr="00AC7D36">
        <w:rPr>
          <w:b w:val="0"/>
          <w:sz w:val="24"/>
          <w:szCs w:val="24"/>
          <w:lang w:val="hr-HR"/>
        </w:rPr>
        <w:t xml:space="preserve"> nadležn</w:t>
      </w:r>
      <w:r w:rsidR="00C97007">
        <w:rPr>
          <w:b w:val="0"/>
          <w:sz w:val="24"/>
          <w:szCs w:val="24"/>
          <w:lang w:val="hr-HR"/>
        </w:rPr>
        <w:t>a</w:t>
      </w:r>
      <w:r w:rsidR="00ED28E2" w:rsidRPr="00AC7D36">
        <w:rPr>
          <w:b w:val="0"/>
          <w:sz w:val="24"/>
          <w:szCs w:val="24"/>
          <w:lang w:val="hr-HR"/>
        </w:rPr>
        <w:t xml:space="preserve"> je za provedbu postupka.</w:t>
      </w:r>
    </w:p>
    <w:p w14:paraId="538EC49A" w14:textId="77777777" w:rsidR="00ED28E2" w:rsidRPr="00AC7D36" w:rsidRDefault="00ED28E2" w:rsidP="00AC7D36">
      <w:pPr>
        <w:pStyle w:val="SubTitle2"/>
        <w:jc w:val="both"/>
        <w:rPr>
          <w:b w:val="0"/>
          <w:sz w:val="24"/>
          <w:szCs w:val="24"/>
          <w:lang w:val="hr-HR"/>
        </w:rPr>
      </w:pPr>
      <w:r w:rsidRPr="00AC7D36">
        <w:rPr>
          <w:b w:val="0"/>
          <w:sz w:val="24"/>
          <w:szCs w:val="24"/>
          <w:lang w:val="hr-HR"/>
        </w:rPr>
        <w:lastRenderedPageBreak/>
        <w:t xml:space="preserve">Sukladno Uputama za prijavitelje, </w:t>
      </w:r>
      <w:r w:rsidR="00F323C7" w:rsidRPr="00AC7D36">
        <w:rPr>
          <w:b w:val="0"/>
          <w:sz w:val="24"/>
          <w:szCs w:val="24"/>
          <w:lang w:val="hr-HR"/>
        </w:rPr>
        <w:t>Općina Bistra</w:t>
      </w:r>
      <w:r w:rsidRPr="00AC7D36">
        <w:rPr>
          <w:b w:val="0"/>
          <w:i/>
          <w:sz w:val="24"/>
          <w:szCs w:val="24"/>
          <w:lang w:val="hr-HR"/>
        </w:rPr>
        <w:t xml:space="preserve"> </w:t>
      </w:r>
      <w:r w:rsidR="0062022E" w:rsidRPr="00AC7D36">
        <w:rPr>
          <w:b w:val="0"/>
          <w:sz w:val="24"/>
          <w:szCs w:val="24"/>
          <w:lang w:val="hr-HR"/>
        </w:rPr>
        <w:t xml:space="preserve">će osnovati </w:t>
      </w:r>
      <w:r w:rsidR="007D02C4" w:rsidRPr="00AC7D36">
        <w:rPr>
          <w:b w:val="0"/>
          <w:sz w:val="24"/>
          <w:szCs w:val="24"/>
          <w:lang w:val="hr-HR"/>
        </w:rPr>
        <w:t>Povjerenstvo</w:t>
      </w:r>
      <w:r w:rsidRPr="00AC7D36">
        <w:rPr>
          <w:b w:val="0"/>
          <w:sz w:val="24"/>
          <w:szCs w:val="24"/>
          <w:lang w:val="hr-HR"/>
        </w:rPr>
        <w:t xml:space="preserve"> za otvaranje prijava i provjeru propisanih uvjeta </w:t>
      </w:r>
      <w:r w:rsidR="007D02C4" w:rsidRPr="00AC7D36">
        <w:rPr>
          <w:b w:val="0"/>
          <w:sz w:val="24"/>
          <w:szCs w:val="24"/>
          <w:lang w:val="hr-HR"/>
        </w:rPr>
        <w:t xml:space="preserve">natječaja </w:t>
      </w:r>
      <w:r w:rsidRPr="00AC7D36">
        <w:rPr>
          <w:b w:val="0"/>
          <w:sz w:val="24"/>
          <w:szCs w:val="24"/>
          <w:lang w:val="hr-HR"/>
        </w:rPr>
        <w:t>te provesti otvaranje zaprimljenih prijava.</w:t>
      </w:r>
    </w:p>
    <w:p w14:paraId="27191F04" w14:textId="77777777" w:rsidR="007D02C4" w:rsidRPr="00AC7D36" w:rsidRDefault="00F323C7" w:rsidP="00AC7D36">
      <w:pPr>
        <w:pStyle w:val="SubTitle2"/>
        <w:jc w:val="both"/>
        <w:rPr>
          <w:b w:val="0"/>
          <w:sz w:val="24"/>
          <w:szCs w:val="24"/>
          <w:lang w:val="hr-HR"/>
        </w:rPr>
      </w:pPr>
      <w:r w:rsidRPr="00AC7D36">
        <w:rPr>
          <w:b w:val="0"/>
          <w:sz w:val="24"/>
          <w:szCs w:val="24"/>
          <w:lang w:val="hr-HR"/>
        </w:rPr>
        <w:t>Općina Bistra</w:t>
      </w:r>
      <w:r w:rsidR="007D02C4" w:rsidRPr="00AC7D36">
        <w:rPr>
          <w:b w:val="0"/>
          <w:sz w:val="24"/>
          <w:szCs w:val="24"/>
          <w:lang w:val="hr-HR"/>
        </w:rPr>
        <w:t xml:space="preserve"> osnovati će Povjerenstvo za ocjenjivanje za procjenu zaprimljenih projektnih prijava koje su uspješno ispunile provjeru propisanih uvjeta natječaja.</w:t>
      </w:r>
    </w:p>
    <w:p w14:paraId="09C7927B" w14:textId="77777777" w:rsidR="002E1CD1" w:rsidRPr="00AC7D36" w:rsidRDefault="002E1CD1" w:rsidP="00AC7D36">
      <w:pPr>
        <w:pStyle w:val="SubTitle2"/>
        <w:jc w:val="both"/>
        <w:rPr>
          <w:b w:val="0"/>
          <w:sz w:val="24"/>
          <w:szCs w:val="24"/>
          <w:lang w:val="hr-HR"/>
        </w:rPr>
      </w:pPr>
      <w:r w:rsidRPr="00AC7D36">
        <w:rPr>
          <w:b w:val="0"/>
          <w:sz w:val="24"/>
          <w:szCs w:val="24"/>
          <w:lang w:val="hr-HR"/>
        </w:rPr>
        <w:t>Članovi Povjerenstva za otvaranje prijava i provjeru propisanih uvjeta natječaja i Povjerenstva za ocjenjivanje zaprimljenih projektnih prijava radit će sukladno proceduri navedenoj u Uputama</w:t>
      </w:r>
      <w:r w:rsidR="00F6004F" w:rsidRPr="00AC7D36">
        <w:rPr>
          <w:b w:val="0"/>
          <w:sz w:val="24"/>
          <w:szCs w:val="24"/>
          <w:lang w:val="hr-HR"/>
        </w:rPr>
        <w:t xml:space="preserve"> za prijavi</w:t>
      </w:r>
      <w:r w:rsidR="00345C98">
        <w:rPr>
          <w:b w:val="0"/>
          <w:sz w:val="24"/>
          <w:szCs w:val="24"/>
          <w:lang w:val="hr-HR"/>
        </w:rPr>
        <w:t xml:space="preserve">telje, </w:t>
      </w:r>
      <w:r w:rsidR="00F6004F" w:rsidRPr="00AC7D36">
        <w:rPr>
          <w:b w:val="0"/>
          <w:sz w:val="24"/>
          <w:szCs w:val="24"/>
          <w:lang w:val="hr-HR"/>
        </w:rPr>
        <w:t xml:space="preserve">Poslovniku </w:t>
      </w:r>
      <w:r w:rsidRPr="00AC7D36">
        <w:rPr>
          <w:b w:val="0"/>
          <w:sz w:val="24"/>
          <w:szCs w:val="24"/>
          <w:lang w:val="hr-HR"/>
        </w:rPr>
        <w:t xml:space="preserve">davatelja financijskih </w:t>
      </w:r>
      <w:r w:rsidR="00645153" w:rsidRPr="00AC7D36">
        <w:rPr>
          <w:b w:val="0"/>
          <w:sz w:val="24"/>
          <w:szCs w:val="24"/>
          <w:lang w:val="hr-HR"/>
        </w:rPr>
        <w:t>sredstava</w:t>
      </w:r>
      <w:r w:rsidR="00345C98">
        <w:rPr>
          <w:b w:val="0"/>
          <w:sz w:val="24"/>
          <w:szCs w:val="24"/>
          <w:lang w:val="hr-HR"/>
        </w:rPr>
        <w:t>, Pravilniku o financiranju udruga iz proračuna Općine Bistra, Uredbi o kriterijima, mjerilima i postupcima financiranja i ugovaranja programa i projekata od interesa za opće dobro koje provode udruge i Zakona o udrugama</w:t>
      </w:r>
      <w:r w:rsidRPr="00AC7D36">
        <w:rPr>
          <w:b w:val="0"/>
          <w:sz w:val="24"/>
          <w:szCs w:val="24"/>
          <w:lang w:val="hr-HR"/>
        </w:rPr>
        <w:t>.</w:t>
      </w:r>
    </w:p>
    <w:p w14:paraId="484B2ABC" w14:textId="77777777" w:rsidR="007D02C4" w:rsidRPr="00AC7D36" w:rsidRDefault="007D02C4" w:rsidP="00AC7D36">
      <w:pPr>
        <w:pStyle w:val="SubTitle2"/>
        <w:jc w:val="both"/>
        <w:rPr>
          <w:b w:val="0"/>
          <w:sz w:val="24"/>
          <w:szCs w:val="24"/>
          <w:lang w:val="hr-HR"/>
        </w:rPr>
      </w:pPr>
      <w:r w:rsidRPr="00AC7D36">
        <w:rPr>
          <w:b w:val="0"/>
          <w:sz w:val="24"/>
          <w:szCs w:val="24"/>
          <w:lang w:val="hr-HR"/>
        </w:rPr>
        <w:t xml:space="preserve">Članove Povjerenstva za otvaranje prijava i provjeru propisanih uvjeta natječaja i Povjerenstva za ocjenjivanje zaprimljenih projektnih prijava </w:t>
      </w:r>
      <w:r w:rsidR="002E1CD1" w:rsidRPr="00AC7D36">
        <w:rPr>
          <w:b w:val="0"/>
          <w:sz w:val="24"/>
          <w:szCs w:val="24"/>
          <w:lang w:val="hr-HR"/>
        </w:rPr>
        <w:t xml:space="preserve">imenuje </w:t>
      </w:r>
      <w:r w:rsidR="008E3710" w:rsidRPr="00AC7D36">
        <w:rPr>
          <w:b w:val="0"/>
          <w:sz w:val="24"/>
          <w:szCs w:val="24"/>
          <w:lang w:val="hr-HR"/>
        </w:rPr>
        <w:t>na</w:t>
      </w:r>
      <w:r w:rsidR="002E1CD1" w:rsidRPr="00AC7D36">
        <w:rPr>
          <w:b w:val="0"/>
          <w:sz w:val="24"/>
          <w:szCs w:val="24"/>
          <w:lang w:val="hr-HR"/>
        </w:rPr>
        <w:t xml:space="preserve">čelnik </w:t>
      </w:r>
      <w:r w:rsidR="008E3710" w:rsidRPr="00AC7D36">
        <w:rPr>
          <w:b w:val="0"/>
          <w:sz w:val="24"/>
          <w:szCs w:val="24"/>
          <w:lang w:val="hr-HR"/>
        </w:rPr>
        <w:t>Općine Bistra</w:t>
      </w:r>
      <w:r w:rsidR="002E1CD1" w:rsidRPr="00AC7D36">
        <w:rPr>
          <w:b w:val="0"/>
          <w:sz w:val="24"/>
          <w:szCs w:val="24"/>
          <w:lang w:val="hr-HR"/>
        </w:rPr>
        <w:t>.</w:t>
      </w:r>
    </w:p>
    <w:p w14:paraId="06B35507" w14:textId="77777777" w:rsidR="002E1CD1" w:rsidRPr="00AC7D36" w:rsidRDefault="002E1CD1" w:rsidP="00AC7D36">
      <w:pPr>
        <w:pStyle w:val="SubTitle2"/>
        <w:jc w:val="both"/>
        <w:rPr>
          <w:b w:val="0"/>
          <w:sz w:val="24"/>
          <w:szCs w:val="24"/>
          <w:lang w:val="hr-HR"/>
        </w:rPr>
      </w:pPr>
      <w:r w:rsidRPr="00AC7D36">
        <w:rPr>
          <w:b w:val="0"/>
          <w:sz w:val="24"/>
          <w:szCs w:val="24"/>
          <w:lang w:val="hr-HR"/>
        </w:rPr>
        <w:t xml:space="preserve">Naknade za rad članova Povjerenstva za ocjenjivanje za procjenu osigurat će se iz sredstava davatelja financijskih </w:t>
      </w:r>
      <w:r w:rsidR="00645153" w:rsidRPr="00AC7D36">
        <w:rPr>
          <w:b w:val="0"/>
          <w:sz w:val="24"/>
          <w:szCs w:val="24"/>
          <w:lang w:val="hr-HR"/>
        </w:rPr>
        <w:t>sredstava</w:t>
      </w:r>
      <w:r w:rsidRPr="00AC7D36">
        <w:rPr>
          <w:b w:val="0"/>
          <w:sz w:val="24"/>
          <w:szCs w:val="24"/>
          <w:lang w:val="hr-HR"/>
        </w:rPr>
        <w:t>.</w:t>
      </w:r>
    </w:p>
    <w:p w14:paraId="28D1A225" w14:textId="77777777" w:rsidR="00813C0B" w:rsidRPr="00AC7D36" w:rsidRDefault="00813C0B" w:rsidP="002E1CD1">
      <w:pPr>
        <w:pStyle w:val="SubTitle2"/>
        <w:rPr>
          <w:sz w:val="24"/>
          <w:szCs w:val="24"/>
          <w:lang w:val="hr-HR"/>
        </w:rPr>
      </w:pPr>
      <w:r w:rsidRPr="00AC7D36">
        <w:rPr>
          <w:sz w:val="24"/>
          <w:szCs w:val="24"/>
          <w:lang w:val="hr-HR"/>
        </w:rPr>
        <w:t>V.</w:t>
      </w:r>
    </w:p>
    <w:p w14:paraId="0D462C8D" w14:textId="77777777" w:rsidR="002E1CD1" w:rsidRPr="00AC7D36" w:rsidRDefault="00813C0B" w:rsidP="00830876">
      <w:pPr>
        <w:pStyle w:val="SubTitle2"/>
        <w:jc w:val="both"/>
        <w:rPr>
          <w:b w:val="0"/>
          <w:sz w:val="24"/>
          <w:szCs w:val="24"/>
          <w:lang w:val="hr-HR"/>
        </w:rPr>
      </w:pPr>
      <w:r w:rsidRPr="00AC7D36">
        <w:rPr>
          <w:b w:val="0"/>
          <w:sz w:val="24"/>
          <w:szCs w:val="24"/>
          <w:lang w:val="hr-HR"/>
        </w:rPr>
        <w:t xml:space="preserve">Na </w:t>
      </w:r>
      <w:r w:rsidR="002E1CD1" w:rsidRPr="00AC7D36">
        <w:rPr>
          <w:b w:val="0"/>
          <w:sz w:val="24"/>
          <w:szCs w:val="24"/>
          <w:lang w:val="hr-HR"/>
        </w:rPr>
        <w:t xml:space="preserve">temelju provedenog postupka ocjenjivanja projekata, čelnik davatelja financijskih </w:t>
      </w:r>
      <w:r w:rsidR="00645153" w:rsidRPr="00AC7D36">
        <w:rPr>
          <w:b w:val="0"/>
          <w:sz w:val="24"/>
          <w:szCs w:val="24"/>
          <w:lang w:val="hr-HR"/>
        </w:rPr>
        <w:t>sredstava</w:t>
      </w:r>
      <w:r w:rsidR="002E1CD1" w:rsidRPr="00AC7D36">
        <w:rPr>
          <w:b w:val="0"/>
          <w:sz w:val="24"/>
          <w:szCs w:val="24"/>
          <w:lang w:val="hr-HR"/>
        </w:rPr>
        <w:t xml:space="preserve"> donosi Odluku o raspodjeli sredstava za financiranje projekata udruga u području </w:t>
      </w:r>
      <w:r w:rsidR="00BE54BE">
        <w:rPr>
          <w:b w:val="0"/>
          <w:sz w:val="24"/>
          <w:szCs w:val="24"/>
          <w:lang w:val="hr-HR"/>
        </w:rPr>
        <w:t>razvoja socijalne skrbi</w:t>
      </w:r>
      <w:r w:rsidR="006944DC">
        <w:rPr>
          <w:b w:val="0"/>
          <w:sz w:val="24"/>
          <w:szCs w:val="24"/>
          <w:lang w:val="hr-HR"/>
        </w:rPr>
        <w:t xml:space="preserve"> i zdravstvene zaštite</w:t>
      </w:r>
      <w:r w:rsidR="002E1CD1" w:rsidRPr="00AC7D36">
        <w:rPr>
          <w:b w:val="0"/>
          <w:sz w:val="24"/>
          <w:szCs w:val="24"/>
          <w:lang w:val="hr-HR"/>
        </w:rPr>
        <w:t xml:space="preserve">. </w:t>
      </w:r>
    </w:p>
    <w:p w14:paraId="5827DF29" w14:textId="77777777" w:rsidR="002E1CD1" w:rsidRDefault="002E1CD1" w:rsidP="00830876">
      <w:pPr>
        <w:pStyle w:val="SubTitle2"/>
        <w:jc w:val="both"/>
        <w:rPr>
          <w:b w:val="0"/>
          <w:sz w:val="24"/>
          <w:szCs w:val="24"/>
          <w:lang w:val="hr-HR"/>
        </w:rPr>
      </w:pPr>
      <w:r w:rsidRPr="00AC7D36">
        <w:rPr>
          <w:b w:val="0"/>
          <w:sz w:val="24"/>
          <w:szCs w:val="24"/>
          <w:lang w:val="hr-HR"/>
        </w:rPr>
        <w:t xml:space="preserve">Na temelju Odluke iz stavka 1. ove točke davatelj financijskih </w:t>
      </w:r>
      <w:r w:rsidR="00645153" w:rsidRPr="00AC7D36">
        <w:rPr>
          <w:b w:val="0"/>
          <w:sz w:val="24"/>
          <w:szCs w:val="24"/>
          <w:lang w:val="hr-HR"/>
        </w:rPr>
        <w:t>sredstava</w:t>
      </w:r>
      <w:r w:rsidRPr="00AC7D36">
        <w:rPr>
          <w:b w:val="0"/>
          <w:sz w:val="24"/>
          <w:szCs w:val="24"/>
          <w:lang w:val="hr-HR"/>
        </w:rPr>
        <w:t xml:space="preserve"> </w:t>
      </w:r>
      <w:r w:rsidR="00645153" w:rsidRPr="00AC7D36">
        <w:rPr>
          <w:b w:val="0"/>
          <w:sz w:val="24"/>
          <w:szCs w:val="24"/>
          <w:lang w:val="hr-HR"/>
        </w:rPr>
        <w:t>ć</w:t>
      </w:r>
      <w:r w:rsidRPr="00AC7D36">
        <w:rPr>
          <w:b w:val="0"/>
          <w:sz w:val="24"/>
          <w:szCs w:val="24"/>
          <w:lang w:val="hr-HR"/>
        </w:rPr>
        <w:t>e s nositeljem projekta sklopiti pojedinačne ugovore.</w:t>
      </w:r>
    </w:p>
    <w:p w14:paraId="0CA8FBBE" w14:textId="77777777" w:rsidR="001C0D79" w:rsidRDefault="001C0D79" w:rsidP="001C0D79">
      <w:pPr>
        <w:pStyle w:val="SubTitle2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 xml:space="preserve">Ukoliko nastupe nepredviđene okolnosti (viša sila, nemogućnost rada, neispunjenje Plana programa i dr.) davatelj financijskih sredstava nije dužan isplatiti sva dodijeljena sredstva, o čemu će obavijestiti nositelja programa/projekta. </w:t>
      </w:r>
    </w:p>
    <w:p w14:paraId="49CE6551" w14:textId="77777777" w:rsidR="002E1CD1" w:rsidRPr="00AC7D36" w:rsidRDefault="007E51D4" w:rsidP="002E1CD1">
      <w:pPr>
        <w:pStyle w:val="SubTitle2"/>
        <w:rPr>
          <w:sz w:val="24"/>
          <w:szCs w:val="24"/>
          <w:lang w:val="hr-HR"/>
        </w:rPr>
      </w:pPr>
      <w:r w:rsidRPr="00AC7D36">
        <w:rPr>
          <w:sz w:val="24"/>
          <w:szCs w:val="24"/>
          <w:lang w:val="hr-HR"/>
        </w:rPr>
        <w:t>V</w:t>
      </w:r>
      <w:r w:rsidR="00827B77">
        <w:rPr>
          <w:sz w:val="24"/>
          <w:szCs w:val="24"/>
          <w:lang w:val="hr-HR"/>
        </w:rPr>
        <w:t>I</w:t>
      </w:r>
      <w:r w:rsidRPr="00AC7D36">
        <w:rPr>
          <w:sz w:val="24"/>
          <w:szCs w:val="24"/>
          <w:lang w:val="hr-HR"/>
        </w:rPr>
        <w:t>.</w:t>
      </w:r>
    </w:p>
    <w:p w14:paraId="0E119E3C" w14:textId="77777777" w:rsidR="002E1CD1" w:rsidRPr="00645153" w:rsidRDefault="002E1CD1" w:rsidP="008318F8">
      <w:pPr>
        <w:pStyle w:val="SubTitle2"/>
        <w:jc w:val="both"/>
        <w:rPr>
          <w:b w:val="0"/>
          <w:sz w:val="24"/>
          <w:szCs w:val="24"/>
          <w:lang w:val="hr-HR"/>
        </w:rPr>
      </w:pPr>
      <w:r w:rsidRPr="00AC7D36">
        <w:rPr>
          <w:b w:val="0"/>
          <w:sz w:val="24"/>
          <w:szCs w:val="24"/>
          <w:lang w:val="hr-HR"/>
        </w:rPr>
        <w:t xml:space="preserve">Odluka iz točke V. bit će objavljena na mrežnim stranicama davatelja financijskih </w:t>
      </w:r>
      <w:r w:rsidR="00645153" w:rsidRPr="00AC7D36">
        <w:rPr>
          <w:b w:val="0"/>
          <w:sz w:val="24"/>
          <w:szCs w:val="24"/>
          <w:lang w:val="hr-HR"/>
        </w:rPr>
        <w:t>sredstava</w:t>
      </w:r>
      <w:r w:rsidRPr="00AC7D36">
        <w:rPr>
          <w:b w:val="0"/>
          <w:sz w:val="24"/>
          <w:szCs w:val="24"/>
          <w:lang w:val="hr-HR"/>
        </w:rPr>
        <w:t xml:space="preserve"> (</w:t>
      </w:r>
      <w:r w:rsidR="008318F8">
        <w:rPr>
          <w:b w:val="0"/>
          <w:sz w:val="24"/>
          <w:szCs w:val="24"/>
          <w:lang w:val="hr-HR"/>
        </w:rPr>
        <w:t>www.bistra.hr</w:t>
      </w:r>
      <w:r w:rsidRPr="00AC7D36">
        <w:rPr>
          <w:b w:val="0"/>
          <w:sz w:val="24"/>
          <w:szCs w:val="24"/>
          <w:lang w:val="hr-HR"/>
        </w:rPr>
        <w:t>).</w:t>
      </w:r>
    </w:p>
    <w:p w14:paraId="54F0140D" w14:textId="77777777" w:rsidR="007E51D4" w:rsidRDefault="007E51D4" w:rsidP="002E1CD1">
      <w:pPr>
        <w:pStyle w:val="SubTitle2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VI</w:t>
      </w:r>
      <w:r w:rsidR="00827B77">
        <w:rPr>
          <w:sz w:val="24"/>
          <w:szCs w:val="24"/>
          <w:lang w:val="hr-HR"/>
        </w:rPr>
        <w:t>I</w:t>
      </w:r>
      <w:r>
        <w:rPr>
          <w:sz w:val="24"/>
          <w:szCs w:val="24"/>
          <w:lang w:val="hr-HR"/>
        </w:rPr>
        <w:t>.</w:t>
      </w:r>
    </w:p>
    <w:p w14:paraId="193E0FAA" w14:textId="77777777" w:rsidR="00B137BD" w:rsidRDefault="007E51D4" w:rsidP="002E1CD1">
      <w:pPr>
        <w:pStyle w:val="SubTitle2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>Za provedbu ove Odl</w:t>
      </w:r>
      <w:r w:rsidR="002E1CD1">
        <w:rPr>
          <w:b w:val="0"/>
          <w:sz w:val="24"/>
          <w:szCs w:val="24"/>
          <w:lang w:val="hr-HR"/>
        </w:rPr>
        <w:t xml:space="preserve">uke zadužuje se </w:t>
      </w:r>
      <w:r w:rsidR="008E3710">
        <w:rPr>
          <w:b w:val="0"/>
          <w:sz w:val="24"/>
          <w:szCs w:val="24"/>
          <w:lang w:val="hr-HR"/>
        </w:rPr>
        <w:t>Jedinstveni upravni odjel Općine Bistra</w:t>
      </w:r>
    </w:p>
    <w:p w14:paraId="7CEBB788" w14:textId="77777777" w:rsidR="007E51D4" w:rsidRDefault="00827B77" w:rsidP="002E1CD1">
      <w:pPr>
        <w:pStyle w:val="SubTitle2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VIII</w:t>
      </w:r>
      <w:r w:rsidR="007E51D4">
        <w:rPr>
          <w:sz w:val="24"/>
          <w:szCs w:val="24"/>
          <w:lang w:val="hr-HR"/>
        </w:rPr>
        <w:t>.</w:t>
      </w:r>
    </w:p>
    <w:p w14:paraId="79ECE73F" w14:textId="77777777" w:rsidR="007E51D4" w:rsidRDefault="007E51D4" w:rsidP="00830876">
      <w:pPr>
        <w:pStyle w:val="SubTitle2"/>
        <w:jc w:val="both"/>
        <w:rPr>
          <w:b w:val="0"/>
          <w:sz w:val="24"/>
          <w:szCs w:val="24"/>
          <w:lang w:val="hr-HR"/>
        </w:rPr>
      </w:pPr>
      <w:r>
        <w:rPr>
          <w:b w:val="0"/>
          <w:sz w:val="24"/>
          <w:szCs w:val="24"/>
          <w:lang w:val="hr-HR"/>
        </w:rPr>
        <w:t>Ova Odluka stupa na snagu danom donošenja.</w:t>
      </w:r>
    </w:p>
    <w:p w14:paraId="10704C0F" w14:textId="77777777" w:rsidR="007E51D4" w:rsidRDefault="007E51D4" w:rsidP="00830876">
      <w:pPr>
        <w:pStyle w:val="SubTitle2"/>
        <w:jc w:val="both"/>
        <w:rPr>
          <w:b w:val="0"/>
          <w:sz w:val="24"/>
          <w:szCs w:val="24"/>
          <w:lang w:val="hr-HR"/>
        </w:rPr>
      </w:pPr>
    </w:p>
    <w:p w14:paraId="3F228BC7" w14:textId="77777777" w:rsidR="00527B88" w:rsidRDefault="008E3710" w:rsidP="00C97007">
      <w:pPr>
        <w:pStyle w:val="SubTitle2"/>
        <w:ind w:left="5712" w:firstLine="357"/>
        <w:jc w:val="left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Općinski načelni</w:t>
      </w:r>
      <w:r w:rsidR="00C97007">
        <w:rPr>
          <w:sz w:val="24"/>
          <w:szCs w:val="24"/>
          <w:lang w:val="hr-HR"/>
        </w:rPr>
        <w:t>k</w:t>
      </w:r>
    </w:p>
    <w:p w14:paraId="2B593134" w14:textId="095D452D" w:rsidR="00C97007" w:rsidRPr="00C97007" w:rsidRDefault="00101D59" w:rsidP="00C97007">
      <w:pPr>
        <w:pStyle w:val="SubTitle2"/>
        <w:ind w:left="5712" w:firstLine="357"/>
        <w:jc w:val="left"/>
        <w:rPr>
          <w:b w:val="0"/>
          <w:bCs/>
          <w:sz w:val="24"/>
          <w:szCs w:val="24"/>
          <w:lang w:val="hr-HR"/>
        </w:rPr>
      </w:pPr>
      <w:r>
        <w:rPr>
          <w:b w:val="0"/>
          <w:bCs/>
          <w:sz w:val="24"/>
          <w:szCs w:val="24"/>
          <w:lang w:val="hr-HR"/>
        </w:rPr>
        <w:t>Karlo Novosel</w:t>
      </w:r>
      <w:r w:rsidR="00C97007" w:rsidRPr="00C97007">
        <w:rPr>
          <w:b w:val="0"/>
          <w:bCs/>
          <w:sz w:val="24"/>
          <w:szCs w:val="24"/>
          <w:lang w:val="hr-HR"/>
        </w:rPr>
        <w:t xml:space="preserve">, </w:t>
      </w:r>
      <w:r>
        <w:rPr>
          <w:b w:val="0"/>
          <w:bCs/>
          <w:sz w:val="24"/>
          <w:szCs w:val="24"/>
          <w:lang w:val="hr-HR"/>
        </w:rPr>
        <w:t>dipl.</w:t>
      </w:r>
      <w:r w:rsidR="00C97007" w:rsidRPr="00C97007">
        <w:rPr>
          <w:b w:val="0"/>
          <w:bCs/>
          <w:sz w:val="24"/>
          <w:szCs w:val="24"/>
          <w:lang w:val="hr-HR"/>
        </w:rPr>
        <w:t>ing.</w:t>
      </w:r>
      <w:r>
        <w:rPr>
          <w:b w:val="0"/>
          <w:bCs/>
          <w:sz w:val="24"/>
          <w:szCs w:val="24"/>
          <w:lang w:val="hr-HR"/>
        </w:rPr>
        <w:t>građ.</w:t>
      </w:r>
    </w:p>
    <w:sectPr w:rsidR="00C97007" w:rsidRPr="00C97007" w:rsidSect="00692301">
      <w:headerReference w:type="default" r:id="rId8"/>
      <w:footerReference w:type="default" r:id="rId9"/>
      <w:footerReference w:type="first" r:id="rId10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514F8" w14:textId="77777777" w:rsidR="006515FE" w:rsidRDefault="006515FE">
      <w:r>
        <w:separator/>
      </w:r>
    </w:p>
  </w:endnote>
  <w:endnote w:type="continuationSeparator" w:id="0">
    <w:p w14:paraId="465B21CD" w14:textId="77777777" w:rsidR="006515FE" w:rsidRDefault="0065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 Mono">
    <w:altName w:val="Arial Unicode MS"/>
    <w:charset w:val="80"/>
    <w:family w:val="modern"/>
    <w:pitch w:val="default"/>
  </w:font>
  <w:font w:name="DejaVu Sans">
    <w:altName w:val="Times New Roman"/>
    <w:panose1 w:val="020B0603030804020204"/>
    <w:charset w:val="EE"/>
    <w:family w:val="swiss"/>
    <w:pitch w:val="variable"/>
  </w:font>
  <w:font w:name="Lohit Hindi">
    <w:altName w:val="Yu Gothic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F6656" w14:textId="77777777" w:rsidR="00D23DF2" w:rsidRDefault="00D23DF2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35062">
      <w:rPr>
        <w:noProof/>
      </w:rPr>
      <w:t>2</w:t>
    </w:r>
    <w:r>
      <w:fldChar w:fldCharType="end"/>
    </w:r>
  </w:p>
  <w:p w14:paraId="1F45C816" w14:textId="77777777" w:rsidR="00D23DF2" w:rsidRDefault="00D23DF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9F5BD" w14:textId="77777777" w:rsidR="00D23DF2" w:rsidRDefault="00D23DF2">
    <w:pPr>
      <w:pStyle w:val="Podnoje"/>
      <w:jc w:val="right"/>
    </w:pPr>
  </w:p>
  <w:p w14:paraId="539512E6" w14:textId="77777777" w:rsidR="00D23DF2" w:rsidRDefault="00D23DF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505B6" w14:textId="77777777" w:rsidR="006515FE" w:rsidRDefault="006515FE">
      <w:r>
        <w:separator/>
      </w:r>
    </w:p>
  </w:footnote>
  <w:footnote w:type="continuationSeparator" w:id="0">
    <w:p w14:paraId="229F586C" w14:textId="77777777" w:rsidR="006515FE" w:rsidRDefault="0065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B2B70" w14:textId="77777777" w:rsidR="004113C2" w:rsidRDefault="004113C2" w:rsidP="003163ED">
    <w:pPr>
      <w:pStyle w:val="Zaglavlje"/>
    </w:pPr>
  </w:p>
  <w:p w14:paraId="05AE1CE4" w14:textId="77777777" w:rsidR="004113C2" w:rsidRPr="00D23DF2" w:rsidRDefault="004113C2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8052CC9"/>
    <w:multiLevelType w:val="hybridMultilevel"/>
    <w:tmpl w:val="BD18B8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41F14"/>
    <w:multiLevelType w:val="hybridMultilevel"/>
    <w:tmpl w:val="A9FE02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E164E"/>
    <w:multiLevelType w:val="hybridMultilevel"/>
    <w:tmpl w:val="D3948FC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E2359"/>
    <w:multiLevelType w:val="hybridMultilevel"/>
    <w:tmpl w:val="A13C1E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7F68E3"/>
    <w:multiLevelType w:val="hybridMultilevel"/>
    <w:tmpl w:val="3FDAE7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A2EA5"/>
    <w:multiLevelType w:val="hybridMultilevel"/>
    <w:tmpl w:val="AC46AE4A"/>
    <w:lvl w:ilvl="0" w:tplc="B08222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298867">
    <w:abstractNumId w:val="0"/>
  </w:num>
  <w:num w:numId="2" w16cid:durableId="1466698881">
    <w:abstractNumId w:val="1"/>
  </w:num>
  <w:num w:numId="3" w16cid:durableId="1644121361">
    <w:abstractNumId w:val="2"/>
  </w:num>
  <w:num w:numId="4" w16cid:durableId="1428580810">
    <w:abstractNumId w:val="3"/>
  </w:num>
  <w:num w:numId="5" w16cid:durableId="1060858677">
    <w:abstractNumId w:val="7"/>
  </w:num>
  <w:num w:numId="6" w16cid:durableId="253712727">
    <w:abstractNumId w:val="9"/>
  </w:num>
  <w:num w:numId="7" w16cid:durableId="618074512">
    <w:abstractNumId w:val="6"/>
  </w:num>
  <w:num w:numId="8" w16cid:durableId="1840267566">
    <w:abstractNumId w:val="8"/>
  </w:num>
  <w:num w:numId="9" w16cid:durableId="1232500649">
    <w:abstractNumId w:val="4"/>
  </w:num>
  <w:num w:numId="10" w16cid:durableId="14774516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57"/>
  <w:hyphenationZone w:val="425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3ED"/>
    <w:rsid w:val="00002BF3"/>
    <w:rsid w:val="000106E7"/>
    <w:rsid w:val="00027A8E"/>
    <w:rsid w:val="00052FEA"/>
    <w:rsid w:val="00064597"/>
    <w:rsid w:val="00066791"/>
    <w:rsid w:val="0007772A"/>
    <w:rsid w:val="000A4004"/>
    <w:rsid w:val="000B40D3"/>
    <w:rsid w:val="000C1DEB"/>
    <w:rsid w:val="000D501F"/>
    <w:rsid w:val="000D7717"/>
    <w:rsid w:val="000E3112"/>
    <w:rsid w:val="000E4DC7"/>
    <w:rsid w:val="000F3232"/>
    <w:rsid w:val="000F655A"/>
    <w:rsid w:val="00101423"/>
    <w:rsid w:val="00101D59"/>
    <w:rsid w:val="00101D74"/>
    <w:rsid w:val="001037A7"/>
    <w:rsid w:val="001313A3"/>
    <w:rsid w:val="00162DB2"/>
    <w:rsid w:val="00165B10"/>
    <w:rsid w:val="001968C1"/>
    <w:rsid w:val="001B6110"/>
    <w:rsid w:val="001C0D79"/>
    <w:rsid w:val="001C7057"/>
    <w:rsid w:val="001D0100"/>
    <w:rsid w:val="001D77AF"/>
    <w:rsid w:val="001E1996"/>
    <w:rsid w:val="001E4DB7"/>
    <w:rsid w:val="001E7A2A"/>
    <w:rsid w:val="00201C0E"/>
    <w:rsid w:val="002079C1"/>
    <w:rsid w:val="00243FD8"/>
    <w:rsid w:val="002475BE"/>
    <w:rsid w:val="00265615"/>
    <w:rsid w:val="00270931"/>
    <w:rsid w:val="00284C59"/>
    <w:rsid w:val="0028609E"/>
    <w:rsid w:val="0029293B"/>
    <w:rsid w:val="002A3926"/>
    <w:rsid w:val="002A6409"/>
    <w:rsid w:val="002B1FC7"/>
    <w:rsid w:val="002B2999"/>
    <w:rsid w:val="002B78CE"/>
    <w:rsid w:val="002D4B71"/>
    <w:rsid w:val="002E1CD1"/>
    <w:rsid w:val="00304F7A"/>
    <w:rsid w:val="00307D92"/>
    <w:rsid w:val="003113A9"/>
    <w:rsid w:val="00315C8E"/>
    <w:rsid w:val="003163ED"/>
    <w:rsid w:val="00325D20"/>
    <w:rsid w:val="00330A4F"/>
    <w:rsid w:val="0033219E"/>
    <w:rsid w:val="00345C98"/>
    <w:rsid w:val="0035175A"/>
    <w:rsid w:val="00353DA9"/>
    <w:rsid w:val="00363243"/>
    <w:rsid w:val="003713A2"/>
    <w:rsid w:val="00372983"/>
    <w:rsid w:val="0038209D"/>
    <w:rsid w:val="00386C4F"/>
    <w:rsid w:val="003922EF"/>
    <w:rsid w:val="003A62D8"/>
    <w:rsid w:val="003C1722"/>
    <w:rsid w:val="003E3A17"/>
    <w:rsid w:val="003E3CFF"/>
    <w:rsid w:val="003F6B38"/>
    <w:rsid w:val="004113C2"/>
    <w:rsid w:val="00424110"/>
    <w:rsid w:val="00471DFF"/>
    <w:rsid w:val="00484CF9"/>
    <w:rsid w:val="004A0951"/>
    <w:rsid w:val="004B0D7A"/>
    <w:rsid w:val="004C0636"/>
    <w:rsid w:val="004C1352"/>
    <w:rsid w:val="004E2510"/>
    <w:rsid w:val="004F11E9"/>
    <w:rsid w:val="004F4281"/>
    <w:rsid w:val="005100FE"/>
    <w:rsid w:val="0052449F"/>
    <w:rsid w:val="00527B88"/>
    <w:rsid w:val="00536913"/>
    <w:rsid w:val="00551753"/>
    <w:rsid w:val="005654CC"/>
    <w:rsid w:val="0058618E"/>
    <w:rsid w:val="005C3BC7"/>
    <w:rsid w:val="005C7445"/>
    <w:rsid w:val="0062022E"/>
    <w:rsid w:val="00633962"/>
    <w:rsid w:val="00640438"/>
    <w:rsid w:val="00642C60"/>
    <w:rsid w:val="00645153"/>
    <w:rsid w:val="0064598C"/>
    <w:rsid w:val="006515FE"/>
    <w:rsid w:val="00672165"/>
    <w:rsid w:val="00692301"/>
    <w:rsid w:val="0069401B"/>
    <w:rsid w:val="006944DC"/>
    <w:rsid w:val="00697339"/>
    <w:rsid w:val="006C1B25"/>
    <w:rsid w:val="006D4FA4"/>
    <w:rsid w:val="006E46A3"/>
    <w:rsid w:val="0070029C"/>
    <w:rsid w:val="00700D56"/>
    <w:rsid w:val="00713D4F"/>
    <w:rsid w:val="00735062"/>
    <w:rsid w:val="007423D3"/>
    <w:rsid w:val="00756772"/>
    <w:rsid w:val="0078182D"/>
    <w:rsid w:val="0078701A"/>
    <w:rsid w:val="00794CC2"/>
    <w:rsid w:val="007B1119"/>
    <w:rsid w:val="007B640A"/>
    <w:rsid w:val="007C1DA9"/>
    <w:rsid w:val="007D02C4"/>
    <w:rsid w:val="007E1046"/>
    <w:rsid w:val="007E51D4"/>
    <w:rsid w:val="007F66C8"/>
    <w:rsid w:val="007F6A49"/>
    <w:rsid w:val="00813C0B"/>
    <w:rsid w:val="00827B77"/>
    <w:rsid w:val="00830876"/>
    <w:rsid w:val="008318F8"/>
    <w:rsid w:val="00834290"/>
    <w:rsid w:val="008470A2"/>
    <w:rsid w:val="00855DE7"/>
    <w:rsid w:val="00862352"/>
    <w:rsid w:val="0086475B"/>
    <w:rsid w:val="008809C0"/>
    <w:rsid w:val="008C6724"/>
    <w:rsid w:val="008E1249"/>
    <w:rsid w:val="008E3710"/>
    <w:rsid w:val="008E4A39"/>
    <w:rsid w:val="008E5F71"/>
    <w:rsid w:val="008F576F"/>
    <w:rsid w:val="009011F4"/>
    <w:rsid w:val="00904C01"/>
    <w:rsid w:val="00925D75"/>
    <w:rsid w:val="0093260E"/>
    <w:rsid w:val="009677F7"/>
    <w:rsid w:val="00975541"/>
    <w:rsid w:val="00980479"/>
    <w:rsid w:val="009842F4"/>
    <w:rsid w:val="009B0712"/>
    <w:rsid w:val="009B24B2"/>
    <w:rsid w:val="009C4FD6"/>
    <w:rsid w:val="009D55BB"/>
    <w:rsid w:val="009F04B8"/>
    <w:rsid w:val="00A40772"/>
    <w:rsid w:val="00A46A93"/>
    <w:rsid w:val="00A57899"/>
    <w:rsid w:val="00A71A1B"/>
    <w:rsid w:val="00A876D1"/>
    <w:rsid w:val="00A9007C"/>
    <w:rsid w:val="00AA1C32"/>
    <w:rsid w:val="00AA2716"/>
    <w:rsid w:val="00AB626E"/>
    <w:rsid w:val="00AC66A1"/>
    <w:rsid w:val="00AC7D36"/>
    <w:rsid w:val="00AD0FB4"/>
    <w:rsid w:val="00AD2ED3"/>
    <w:rsid w:val="00AE5AF7"/>
    <w:rsid w:val="00B06C30"/>
    <w:rsid w:val="00B137BD"/>
    <w:rsid w:val="00B2431A"/>
    <w:rsid w:val="00B32F01"/>
    <w:rsid w:val="00B43A57"/>
    <w:rsid w:val="00B66C08"/>
    <w:rsid w:val="00B82F89"/>
    <w:rsid w:val="00BA4831"/>
    <w:rsid w:val="00BB61E8"/>
    <w:rsid w:val="00BC2845"/>
    <w:rsid w:val="00BE2DBE"/>
    <w:rsid w:val="00BE54BE"/>
    <w:rsid w:val="00BE6F4B"/>
    <w:rsid w:val="00BF2F1D"/>
    <w:rsid w:val="00BF30B6"/>
    <w:rsid w:val="00BF3447"/>
    <w:rsid w:val="00C14AAE"/>
    <w:rsid w:val="00C42546"/>
    <w:rsid w:val="00C457B4"/>
    <w:rsid w:val="00C8148D"/>
    <w:rsid w:val="00C830B9"/>
    <w:rsid w:val="00C950E7"/>
    <w:rsid w:val="00C959C5"/>
    <w:rsid w:val="00C96D8C"/>
    <w:rsid w:val="00C97007"/>
    <w:rsid w:val="00CB4167"/>
    <w:rsid w:val="00CD6877"/>
    <w:rsid w:val="00D1194E"/>
    <w:rsid w:val="00D12DCB"/>
    <w:rsid w:val="00D15039"/>
    <w:rsid w:val="00D23DF2"/>
    <w:rsid w:val="00D34CF7"/>
    <w:rsid w:val="00D36556"/>
    <w:rsid w:val="00D52CA4"/>
    <w:rsid w:val="00D65100"/>
    <w:rsid w:val="00D6668F"/>
    <w:rsid w:val="00D75F23"/>
    <w:rsid w:val="00D80281"/>
    <w:rsid w:val="00D82056"/>
    <w:rsid w:val="00DB1225"/>
    <w:rsid w:val="00DB5290"/>
    <w:rsid w:val="00DB6F31"/>
    <w:rsid w:val="00DC76E4"/>
    <w:rsid w:val="00DD2762"/>
    <w:rsid w:val="00DE4F6E"/>
    <w:rsid w:val="00E030CB"/>
    <w:rsid w:val="00E0625E"/>
    <w:rsid w:val="00E11A4A"/>
    <w:rsid w:val="00E36916"/>
    <w:rsid w:val="00E503AB"/>
    <w:rsid w:val="00E72B5C"/>
    <w:rsid w:val="00E80424"/>
    <w:rsid w:val="00E84CE4"/>
    <w:rsid w:val="00E8790B"/>
    <w:rsid w:val="00E90E1F"/>
    <w:rsid w:val="00E91E60"/>
    <w:rsid w:val="00E92EE4"/>
    <w:rsid w:val="00E933BE"/>
    <w:rsid w:val="00EA515C"/>
    <w:rsid w:val="00EC7010"/>
    <w:rsid w:val="00ED28E2"/>
    <w:rsid w:val="00ED4179"/>
    <w:rsid w:val="00ED66AF"/>
    <w:rsid w:val="00EF6838"/>
    <w:rsid w:val="00F26C10"/>
    <w:rsid w:val="00F305DB"/>
    <w:rsid w:val="00F323C7"/>
    <w:rsid w:val="00F40613"/>
    <w:rsid w:val="00F4131E"/>
    <w:rsid w:val="00F47EE0"/>
    <w:rsid w:val="00F6004F"/>
    <w:rsid w:val="00FA4D17"/>
    <w:rsid w:val="00FB55C0"/>
    <w:rsid w:val="00FB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1624C35"/>
  <w15:chartTrackingRefBased/>
  <w15:docId w15:val="{46322276-5A28-401C-A6BE-C7D21523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sz w:val="21"/>
      <w:szCs w:val="21"/>
    </w:rPr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5z0">
    <w:name w:val="WW8Num5z0"/>
    <w:rPr>
      <w:rFonts w:ascii="Arial" w:hAnsi="Arial"/>
      <w:b w:val="0"/>
      <w:i w:val="0"/>
      <w:sz w:val="20"/>
      <w:szCs w:val="20"/>
    </w:rPr>
  </w:style>
  <w:style w:type="character" w:customStyle="1" w:styleId="WW8Num5z1">
    <w:name w:val="WW8Num5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6z0">
    <w:name w:val="WW8Num6z0"/>
    <w:rPr>
      <w:rFonts w:ascii="Arial" w:hAnsi="Arial"/>
      <w:b w:val="0"/>
      <w:i w:val="0"/>
      <w:sz w:val="20"/>
      <w:szCs w:val="20"/>
    </w:rPr>
  </w:style>
  <w:style w:type="character" w:customStyle="1" w:styleId="WW8Num6z1">
    <w:name w:val="WW8Num6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0">
    <w:name w:val="WW8Num8z0"/>
    <w:rPr>
      <w:rFonts w:ascii="Arial" w:hAnsi="Arial"/>
      <w:b w:val="0"/>
      <w:i w:val="0"/>
      <w:sz w:val="20"/>
      <w:szCs w:val="20"/>
    </w:rPr>
  </w:style>
  <w:style w:type="character" w:customStyle="1" w:styleId="WW8Num8z1">
    <w:name w:val="WW8Num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2">
    <w:name w:val="WW8Num8z2"/>
    <w:rPr>
      <w:b w:val="0"/>
      <w:i w:val="0"/>
      <w:sz w:val="20"/>
      <w:szCs w:val="20"/>
    </w:rPr>
  </w:style>
  <w:style w:type="character" w:customStyle="1" w:styleId="WW8Num9z0">
    <w:name w:val="WW8Num9z0"/>
    <w:rPr>
      <w:rFonts w:ascii="Arial" w:hAnsi="Arial"/>
      <w:b w:val="0"/>
      <w:i w:val="0"/>
      <w:sz w:val="20"/>
      <w:szCs w:val="20"/>
    </w:rPr>
  </w:style>
  <w:style w:type="character" w:customStyle="1" w:styleId="WW8Num9z1">
    <w:name w:val="WW8Num9z1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9z2">
    <w:name w:val="WW8Num9z2"/>
    <w:rPr>
      <w:b w:val="0"/>
      <w:i w:val="0"/>
      <w:sz w:val="20"/>
      <w:szCs w:val="20"/>
    </w:rPr>
  </w:style>
  <w:style w:type="character" w:customStyle="1" w:styleId="WW8Num10z0">
    <w:name w:val="WW8Num10z0"/>
    <w:rPr>
      <w:rFonts w:ascii="Arial" w:hAnsi="Arial"/>
      <w:b w:val="0"/>
      <w:i w:val="0"/>
      <w:sz w:val="20"/>
      <w:szCs w:val="20"/>
    </w:rPr>
  </w:style>
  <w:style w:type="character" w:customStyle="1" w:styleId="WW8Num10z1">
    <w:name w:val="WW8Num10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1z0">
    <w:name w:val="WW8Num11z0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11z1">
    <w:name w:val="WW8Num11z1"/>
    <w:rPr>
      <w:b w:val="0"/>
      <w:i w:val="0"/>
      <w:color w:val="000000"/>
      <w:sz w:val="21"/>
      <w:szCs w:val="21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Arial" w:hAnsi="Arial"/>
      <w:b w:val="0"/>
      <w:i w:val="0"/>
      <w:sz w:val="20"/>
      <w:szCs w:val="20"/>
    </w:rPr>
  </w:style>
  <w:style w:type="character" w:customStyle="1" w:styleId="WW8Num12z1">
    <w:name w:val="WW8Num12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Pr>
      <w:sz w:val="20"/>
      <w:szCs w:val="20"/>
    </w:rPr>
  </w:style>
  <w:style w:type="character" w:customStyle="1" w:styleId="WW8Num14z0">
    <w:name w:val="WW8Num14z0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Arial" w:hAnsi="Arial"/>
      <w:b w:val="0"/>
      <w:i w:val="0"/>
      <w:sz w:val="20"/>
      <w:szCs w:val="20"/>
    </w:rPr>
  </w:style>
  <w:style w:type="character" w:customStyle="1" w:styleId="WW8Num17z0">
    <w:name w:val="WW8Num17z0"/>
    <w:rPr>
      <w:sz w:val="20"/>
      <w:szCs w:val="20"/>
    </w:rPr>
  </w:style>
  <w:style w:type="character" w:customStyle="1" w:styleId="WW8Num18z0">
    <w:name w:val="WW8Num18z0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Pr>
      <w:rFonts w:ascii="Arial" w:hAnsi="Arial"/>
      <w:b w:val="0"/>
      <w:i w:val="0"/>
      <w:sz w:val="20"/>
      <w:szCs w:val="20"/>
    </w:rPr>
  </w:style>
  <w:style w:type="character" w:customStyle="1" w:styleId="WW8Num19z1">
    <w:name w:val="WW8Num19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Pr>
      <w:b w:val="0"/>
      <w:i w:val="0"/>
      <w:sz w:val="20"/>
      <w:szCs w:val="20"/>
    </w:rPr>
  </w:style>
  <w:style w:type="character" w:customStyle="1" w:styleId="WW8Num20z0">
    <w:name w:val="WW8Num20z0"/>
    <w:rPr>
      <w:sz w:val="20"/>
      <w:szCs w:val="20"/>
    </w:rPr>
  </w:style>
  <w:style w:type="character" w:customStyle="1" w:styleId="WW8Num21z0">
    <w:name w:val="WW8Num21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Arial" w:hAnsi="Arial"/>
      <w:b w:val="0"/>
      <w:i w:val="0"/>
      <w:sz w:val="20"/>
      <w:szCs w:val="20"/>
    </w:rPr>
  </w:style>
  <w:style w:type="character" w:customStyle="1" w:styleId="WW8Num24z0">
    <w:name w:val="WW8Num24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4z4">
    <w:name w:val="WW8Num24z4"/>
    <w:rPr>
      <w:rFonts w:ascii="Courier New" w:hAnsi="Courier New" w:cs="Courier New"/>
    </w:rPr>
  </w:style>
  <w:style w:type="character" w:customStyle="1" w:styleId="WW-DefaultParagraphFont">
    <w:name w:val="WW-Default Paragraph Font"/>
  </w:style>
  <w:style w:type="character" w:customStyle="1" w:styleId="Teletype">
    <w:name w:val="Teletype"/>
    <w:rPr>
      <w:rFonts w:ascii="DejaVu Sans Mono" w:eastAsia="DejaVu Sans Mono" w:hAnsi="DejaVu Sans Mono" w:cs="DejaVu Sans Mono"/>
    </w:rPr>
  </w:style>
  <w:style w:type="character" w:styleId="Brojstranice">
    <w:name w:val="page number"/>
    <w:basedOn w:val="WW-DefaultParagraphFont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Naslov">
    <w:name w:val="Title"/>
    <w:basedOn w:val="Naslov1"/>
    <w:next w:val="Podnaslov"/>
    <w:qFormat/>
  </w:style>
  <w:style w:type="paragraph" w:styleId="Podnaslov">
    <w:name w:val="Subtitle"/>
    <w:basedOn w:val="Naslov1"/>
    <w:next w:val="Tijeloteksta"/>
    <w:qFormat/>
    <w:pPr>
      <w:jc w:val="center"/>
    </w:pPr>
    <w:rPr>
      <w:i/>
      <w:iCs/>
    </w:rPr>
  </w:style>
  <w:style w:type="paragraph" w:styleId="Popis">
    <w:name w:val="List"/>
    <w:basedOn w:val="Tijeloteksta"/>
    <w:rPr>
      <w:rFonts w:ascii="Arial" w:hAnsi="Arial" w:cs="Tahoma"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ijeloteksta"/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character" w:styleId="Hiperveza">
    <w:name w:val="Hyperlink"/>
    <w:rsid w:val="00925D75"/>
    <w:rPr>
      <w:color w:val="0000FF"/>
      <w:u w:val="single"/>
    </w:rPr>
  </w:style>
  <w:style w:type="character" w:styleId="SlijeenaHiperveza">
    <w:name w:val="FollowedHyperlink"/>
    <w:rsid w:val="00925D75"/>
    <w:rPr>
      <w:color w:val="800080"/>
      <w:u w:val="single"/>
    </w:rPr>
  </w:style>
  <w:style w:type="paragraph" w:customStyle="1" w:styleId="SubTitle1">
    <w:name w:val="SubTitle 1"/>
    <w:basedOn w:val="Normal"/>
    <w:next w:val="SubTitle2"/>
    <w:rsid w:val="005654C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5654CC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character" w:styleId="Referencakomentara">
    <w:name w:val="annotation reference"/>
    <w:rsid w:val="005654C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654CC"/>
    <w:rPr>
      <w:sz w:val="20"/>
      <w:szCs w:val="20"/>
      <w:lang w:val="x-none"/>
    </w:rPr>
  </w:style>
  <w:style w:type="character" w:customStyle="1" w:styleId="TekstkomentaraChar">
    <w:name w:val="Tekst komentara Char"/>
    <w:link w:val="Tekstkomentara"/>
    <w:rsid w:val="005654CC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rsid w:val="005654CC"/>
    <w:rPr>
      <w:b/>
      <w:bCs/>
    </w:rPr>
  </w:style>
  <w:style w:type="character" w:customStyle="1" w:styleId="PredmetkomentaraChar">
    <w:name w:val="Predmet komentara Char"/>
    <w:link w:val="Predmetkomentara"/>
    <w:rsid w:val="005654CC"/>
    <w:rPr>
      <w:b/>
      <w:bCs/>
      <w:lang w:eastAsia="ar-SA"/>
    </w:rPr>
  </w:style>
  <w:style w:type="paragraph" w:styleId="Tekstbalonia">
    <w:name w:val="Balloon Text"/>
    <w:basedOn w:val="Normal"/>
    <w:link w:val="TekstbaloniaChar"/>
    <w:rsid w:val="005654CC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rsid w:val="005654CC"/>
    <w:rPr>
      <w:rFonts w:ascii="Tahoma" w:hAnsi="Tahoma" w:cs="Tahoma"/>
      <w:sz w:val="16"/>
      <w:szCs w:val="16"/>
      <w:lang w:eastAsia="ar-SA"/>
    </w:rPr>
  </w:style>
  <w:style w:type="character" w:customStyle="1" w:styleId="PodnojeChar">
    <w:name w:val="Podnožje Char"/>
    <w:link w:val="Podnoje"/>
    <w:uiPriority w:val="99"/>
    <w:rsid w:val="00D23DF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C9542-0AFA-46E0-A5D5-9C56321AA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Domagoj Ersek</dc:creator>
  <cp:keywords/>
  <cp:lastModifiedBy>Domagoj Eršek</cp:lastModifiedBy>
  <cp:revision>5</cp:revision>
  <cp:lastPrinted>2026-01-15T07:46:00Z</cp:lastPrinted>
  <dcterms:created xsi:type="dcterms:W3CDTF">2025-01-15T10:51:00Z</dcterms:created>
  <dcterms:modified xsi:type="dcterms:W3CDTF">2026-01-15T07:47:00Z</dcterms:modified>
</cp:coreProperties>
</file>